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4807B2B" w14:textId="77777777" w:rsidR="00C96E1C" w:rsidRPr="00A80F4B" w:rsidRDefault="008B1CD3">
      <w:pPr>
        <w:pStyle w:val="Heading1"/>
        <w:rPr>
          <w:rFonts w:cs="Times New Roman"/>
          <w:szCs w:val="24"/>
        </w:rPr>
      </w:pPr>
      <w:bookmarkStart w:id="0" w:name="_Toc452647158"/>
      <w:r w:rsidRPr="00A80F4B">
        <w:rPr>
          <w:rFonts w:cs="Times New Roman"/>
          <w:szCs w:val="24"/>
        </w:rPr>
        <w:t xml:space="preserve">Section </w:t>
      </w:r>
      <w:r w:rsidR="00C86F7A" w:rsidRPr="00A80F4B">
        <w:rPr>
          <w:rFonts w:cs="Times New Roman"/>
          <w:szCs w:val="24"/>
        </w:rPr>
        <w:t>1</w:t>
      </w:r>
      <w:r w:rsidR="00F21523" w:rsidRPr="00A80F4B">
        <w:rPr>
          <w:rFonts w:cs="Times New Roman"/>
          <w:szCs w:val="24"/>
        </w:rPr>
        <w:t xml:space="preserve"> </w:t>
      </w:r>
      <w:r w:rsidRPr="00A80F4B">
        <w:rPr>
          <w:rFonts w:cs="Times New Roman"/>
          <w:szCs w:val="24"/>
        </w:rPr>
        <w:t>–</w:t>
      </w:r>
      <w:r w:rsidR="00F21523" w:rsidRPr="00A80F4B">
        <w:rPr>
          <w:rFonts w:cs="Times New Roman"/>
          <w:szCs w:val="24"/>
        </w:rPr>
        <w:t xml:space="preserve"> </w:t>
      </w:r>
      <w:r w:rsidR="00C96E1C" w:rsidRPr="00A80F4B">
        <w:rPr>
          <w:rFonts w:cs="Times New Roman"/>
          <w:szCs w:val="24"/>
        </w:rPr>
        <w:t>Project Management</w:t>
      </w:r>
      <w:bookmarkEnd w:id="0"/>
    </w:p>
    <w:p w14:paraId="4001E6D4" w14:textId="77777777" w:rsidR="00C96E1C" w:rsidRPr="00F756F2" w:rsidRDefault="00E1613F" w:rsidP="0026121C">
      <w:pPr>
        <w:pStyle w:val="Heading2"/>
      </w:pPr>
      <w:bookmarkStart w:id="1" w:name="_Toc452647159"/>
      <w:r w:rsidRPr="00A80F4B">
        <w:t>1.</w:t>
      </w:r>
      <w:r w:rsidR="00C96E1C" w:rsidRPr="00A80F4B">
        <w:t>1 Title &amp; Approvals</w:t>
      </w:r>
      <w:bookmarkEnd w:id="1"/>
    </w:p>
    <w:p w14:paraId="4B984D4D" w14:textId="77777777" w:rsidR="004E2FEE" w:rsidRDefault="004E2FEE" w:rsidP="004E2FEE">
      <w:pPr>
        <w:spacing w:before="0" w:after="0"/>
        <w:jc w:val="center"/>
        <w:rPr>
          <w:b/>
          <w:sz w:val="28"/>
          <w:szCs w:val="28"/>
        </w:rPr>
      </w:pPr>
    </w:p>
    <w:p w14:paraId="5D44F22B" w14:textId="77777777" w:rsidR="00F756F2" w:rsidRPr="00CD1195" w:rsidRDefault="00F756F2" w:rsidP="004E2FEE">
      <w:pPr>
        <w:spacing w:before="0" w:after="0"/>
        <w:jc w:val="center"/>
        <w:rPr>
          <w:b/>
          <w:sz w:val="28"/>
          <w:szCs w:val="28"/>
        </w:rPr>
      </w:pPr>
      <w:r w:rsidRPr="00CD1195">
        <w:rPr>
          <w:b/>
          <w:sz w:val="28"/>
          <w:szCs w:val="28"/>
        </w:rPr>
        <w:t>Assessment of Tile Drainage System Impacts to Lake Champlain and Phosphorus Loads in Tile Drainage in the Jewett Brook Watershed of St. Albans Bay</w:t>
      </w:r>
      <w:bookmarkStart w:id="2" w:name="_Toc446583895"/>
    </w:p>
    <w:p w14:paraId="390B3AC8" w14:textId="77777777" w:rsidR="00CD1195" w:rsidRDefault="00CD1195" w:rsidP="004E2FEE">
      <w:pPr>
        <w:spacing w:before="0" w:after="0"/>
        <w:jc w:val="center"/>
        <w:rPr>
          <w:b/>
          <w:szCs w:val="24"/>
        </w:rPr>
      </w:pPr>
    </w:p>
    <w:p w14:paraId="7EDAD85A" w14:textId="77777777" w:rsidR="00F756F2" w:rsidRPr="00CD1195" w:rsidRDefault="00F756F2" w:rsidP="004E2FEE">
      <w:pPr>
        <w:spacing w:before="0" w:after="0"/>
        <w:jc w:val="center"/>
        <w:rPr>
          <w:b/>
          <w:szCs w:val="24"/>
        </w:rPr>
      </w:pPr>
      <w:r w:rsidRPr="00CD1195">
        <w:rPr>
          <w:b/>
          <w:szCs w:val="24"/>
        </w:rPr>
        <w:t>Task 1: Literature Review of Published Research Examining Tile Drainage Systems</w:t>
      </w:r>
      <w:bookmarkEnd w:id="2"/>
    </w:p>
    <w:p w14:paraId="3795B54D" w14:textId="3217BC51" w:rsidR="00F756F2" w:rsidRPr="009F7690" w:rsidRDefault="00F9276B" w:rsidP="004E2FEE">
      <w:pPr>
        <w:spacing w:before="0" w:after="0"/>
        <w:jc w:val="center"/>
      </w:pPr>
      <w:r>
        <w:t>201</w:t>
      </w:r>
      <w:r w:rsidR="00F756F2">
        <w:t>6</w:t>
      </w:r>
      <w:r w:rsidR="00F756F2" w:rsidRPr="009F7690">
        <w:t xml:space="preserve"> </w:t>
      </w:r>
      <w:r w:rsidR="00862BFD">
        <w:t xml:space="preserve">Tile Drainage </w:t>
      </w:r>
      <w:r w:rsidR="00F756F2" w:rsidRPr="009F7690">
        <w:t>Quality Assurance Project Plan</w:t>
      </w:r>
      <w:r w:rsidR="00F756F2">
        <w:t xml:space="preserve">: </w:t>
      </w:r>
      <w:r w:rsidR="00D4425E">
        <w:t xml:space="preserve">15-309QAPP </w:t>
      </w:r>
      <w:r w:rsidR="00F756F2" w:rsidRPr="009F7690">
        <w:t>Version 1.0</w:t>
      </w:r>
    </w:p>
    <w:p w14:paraId="0559293D" w14:textId="77777777" w:rsidR="00F756F2" w:rsidRPr="009F7690" w:rsidRDefault="00F756F2" w:rsidP="004E2FEE">
      <w:pPr>
        <w:spacing w:before="0" w:after="0"/>
      </w:pPr>
    </w:p>
    <w:p w14:paraId="488FA99B" w14:textId="77777777" w:rsidR="00F756F2" w:rsidRPr="009F7690" w:rsidRDefault="00F756F2" w:rsidP="004E2FEE">
      <w:pPr>
        <w:spacing w:before="0" w:after="0"/>
        <w:jc w:val="center"/>
      </w:pPr>
      <w:r w:rsidRPr="009F7690">
        <w:t>Prepared by:</w:t>
      </w:r>
    </w:p>
    <w:p w14:paraId="4A6A6BBC" w14:textId="77777777" w:rsidR="00F756F2" w:rsidRPr="009F7690" w:rsidRDefault="00F756F2" w:rsidP="004E2FEE">
      <w:pPr>
        <w:spacing w:before="0" w:after="0"/>
        <w:jc w:val="center"/>
      </w:pPr>
      <w:r w:rsidRPr="009F7690">
        <w:t>Stone Environmental, Inc.</w:t>
      </w:r>
    </w:p>
    <w:p w14:paraId="6FB3EFA0" w14:textId="77777777" w:rsidR="00F756F2" w:rsidRPr="009F7690" w:rsidRDefault="00F756F2" w:rsidP="004E2FEE">
      <w:pPr>
        <w:spacing w:before="0" w:after="0"/>
        <w:jc w:val="center"/>
      </w:pPr>
      <w:r w:rsidRPr="009F7690">
        <w:t>535 Stone</w:t>
      </w:r>
      <w:r>
        <w:t xml:space="preserve"> C</w:t>
      </w:r>
      <w:r w:rsidRPr="009F7690">
        <w:t>utters Way</w:t>
      </w:r>
    </w:p>
    <w:p w14:paraId="64FCAF47" w14:textId="77777777" w:rsidR="00F756F2" w:rsidRPr="009F7690" w:rsidRDefault="00F756F2" w:rsidP="004E2FEE">
      <w:pPr>
        <w:spacing w:before="0" w:after="0"/>
        <w:jc w:val="center"/>
      </w:pPr>
      <w:r w:rsidRPr="009F7690">
        <w:t>Montpelier, VT  05602</w:t>
      </w:r>
    </w:p>
    <w:p w14:paraId="5D4EA969" w14:textId="77777777" w:rsidR="00BE2377" w:rsidRDefault="00BE2377" w:rsidP="004E2FEE">
      <w:pPr>
        <w:spacing w:before="0" w:after="0"/>
        <w:rPr>
          <w:szCs w:val="24"/>
        </w:rPr>
      </w:pPr>
    </w:p>
    <w:p w14:paraId="2CDA5459" w14:textId="77777777" w:rsidR="004E2FEE" w:rsidRPr="00A80F4B" w:rsidRDefault="004E2FEE" w:rsidP="004E2FEE">
      <w:pPr>
        <w:spacing w:before="0" w:after="0"/>
        <w:rPr>
          <w:szCs w:val="24"/>
        </w:rPr>
      </w:pPr>
    </w:p>
    <w:p w14:paraId="2DC610B7" w14:textId="77777777" w:rsidR="00C96E1C" w:rsidRPr="00A80F4B" w:rsidRDefault="00BE2377" w:rsidP="004E2FEE">
      <w:pPr>
        <w:spacing w:before="0" w:after="0"/>
        <w:jc w:val="center"/>
        <w:rPr>
          <w:b/>
          <w:szCs w:val="24"/>
        </w:rPr>
      </w:pPr>
      <w:r w:rsidRPr="00A80F4B">
        <w:rPr>
          <w:b/>
          <w:szCs w:val="24"/>
        </w:rPr>
        <w:t xml:space="preserve">Approved: </w:t>
      </w:r>
    </w:p>
    <w:p w14:paraId="227C01B7" w14:textId="77777777" w:rsidR="00C96E1C" w:rsidRPr="00A80F4B" w:rsidRDefault="00C96E1C" w:rsidP="004E2FEE">
      <w:pPr>
        <w:spacing w:before="0" w:after="0"/>
        <w:rPr>
          <w:szCs w:val="24"/>
        </w:rPr>
      </w:pPr>
    </w:p>
    <w:p w14:paraId="0A5A9D07" w14:textId="77777777" w:rsidR="00C96E1C" w:rsidRDefault="00395442" w:rsidP="004E2FEE">
      <w:pPr>
        <w:spacing w:before="0" w:after="0"/>
        <w:jc w:val="center"/>
        <w:rPr>
          <w:szCs w:val="24"/>
        </w:rPr>
      </w:pPr>
      <w:r w:rsidRPr="00315AF8">
        <w:rPr>
          <w:szCs w:val="24"/>
        </w:rPr>
        <w:t>This project is funded through the Great Lakes Fishery Commission FFY</w:t>
      </w:r>
      <w:r w:rsidR="00315AF8" w:rsidRPr="00315AF8">
        <w:rPr>
          <w:szCs w:val="24"/>
        </w:rPr>
        <w:t>16</w:t>
      </w:r>
      <w:r w:rsidRPr="00315AF8">
        <w:rPr>
          <w:szCs w:val="24"/>
        </w:rPr>
        <w:t xml:space="preserve"> allocation to LCBP</w:t>
      </w:r>
      <w:r w:rsidR="00315AF8">
        <w:rPr>
          <w:szCs w:val="24"/>
        </w:rPr>
        <w:t>.</w:t>
      </w:r>
    </w:p>
    <w:p w14:paraId="5146DD53" w14:textId="77777777" w:rsidR="00315AF8" w:rsidRPr="00A80F4B" w:rsidRDefault="00315AF8" w:rsidP="004E2FEE">
      <w:pPr>
        <w:spacing w:before="0" w:after="0"/>
        <w:jc w:val="center"/>
        <w:rPr>
          <w:szCs w:val="24"/>
        </w:rPr>
      </w:pPr>
    </w:p>
    <w:p w14:paraId="2282F7A6" w14:textId="77777777" w:rsidR="00C96E1C" w:rsidRPr="00A80F4B" w:rsidRDefault="00C96E1C" w:rsidP="004E2FEE">
      <w:pPr>
        <w:pBdr>
          <w:bottom w:val="single" w:sz="8" w:space="1" w:color="000000"/>
        </w:pBdr>
        <w:spacing w:before="0" w:after="0"/>
        <w:rPr>
          <w:szCs w:val="24"/>
        </w:rPr>
      </w:pPr>
    </w:p>
    <w:p w14:paraId="15636BC8" w14:textId="77777777" w:rsidR="00C96E1C" w:rsidRPr="00A80F4B" w:rsidRDefault="00315AF8" w:rsidP="004E2FEE">
      <w:pPr>
        <w:spacing w:before="0" w:after="0"/>
        <w:rPr>
          <w:b/>
          <w:szCs w:val="24"/>
        </w:rPr>
      </w:pPr>
      <w:r>
        <w:t>Julie Moore, P.E.</w:t>
      </w:r>
      <w:r w:rsidR="0095353E" w:rsidRPr="0095353E">
        <w:t xml:space="preserve">, Project </w:t>
      </w:r>
      <w:r>
        <w:t>Manager</w:t>
      </w:r>
      <w:r w:rsidR="0095353E" w:rsidRPr="0095353E">
        <w:t>, Stone Environmental</w:t>
      </w:r>
      <w:r w:rsidR="00C96E1C" w:rsidRPr="00A80F4B">
        <w:rPr>
          <w:szCs w:val="24"/>
        </w:rPr>
        <w:tab/>
      </w:r>
      <w:r w:rsidR="00C96E1C" w:rsidRPr="00A80F4B">
        <w:rPr>
          <w:szCs w:val="24"/>
        </w:rPr>
        <w:tab/>
      </w:r>
      <w:r w:rsidR="00C96E1C" w:rsidRPr="00A80F4B">
        <w:rPr>
          <w:szCs w:val="24"/>
        </w:rPr>
        <w:tab/>
      </w:r>
      <w:r>
        <w:rPr>
          <w:szCs w:val="24"/>
        </w:rPr>
        <w:tab/>
      </w:r>
      <w:r w:rsidR="00C96E1C" w:rsidRPr="00A80F4B">
        <w:rPr>
          <w:szCs w:val="24"/>
        </w:rPr>
        <w:t>Date</w:t>
      </w:r>
    </w:p>
    <w:p w14:paraId="55A12397" w14:textId="77777777" w:rsidR="00EF2DC8" w:rsidRDefault="00EF2DC8" w:rsidP="004E2FEE">
      <w:pPr>
        <w:pBdr>
          <w:bottom w:val="single" w:sz="8" w:space="1" w:color="000000"/>
        </w:pBdr>
        <w:spacing w:before="0" w:after="0"/>
        <w:rPr>
          <w:sz w:val="32"/>
          <w:szCs w:val="24"/>
        </w:rPr>
      </w:pPr>
    </w:p>
    <w:p w14:paraId="4EE297D9" w14:textId="77777777" w:rsidR="004E2FEE" w:rsidRPr="00315AF8" w:rsidRDefault="004E2FEE" w:rsidP="004E2FEE">
      <w:pPr>
        <w:pBdr>
          <w:bottom w:val="single" w:sz="8" w:space="1" w:color="000000"/>
        </w:pBdr>
        <w:spacing w:before="0" w:after="0"/>
        <w:rPr>
          <w:sz w:val="32"/>
          <w:szCs w:val="24"/>
        </w:rPr>
      </w:pPr>
    </w:p>
    <w:p w14:paraId="21DF43FB" w14:textId="77777777" w:rsidR="00EF2DC8" w:rsidRPr="00A80F4B" w:rsidRDefault="00315AF8" w:rsidP="004E2FEE">
      <w:pPr>
        <w:spacing w:before="0" w:after="0"/>
        <w:rPr>
          <w:b/>
          <w:szCs w:val="24"/>
        </w:rPr>
      </w:pPr>
      <w:r>
        <w:t>Kim Watson</w:t>
      </w:r>
      <w:r w:rsidR="0095353E" w:rsidRPr="0095353E">
        <w:t xml:space="preserve">, </w:t>
      </w:r>
      <w:r w:rsidRPr="00315AF8">
        <w:t xml:space="preserve">RQAP-GLP, </w:t>
      </w:r>
      <w:r w:rsidR="0095353E" w:rsidRPr="0095353E">
        <w:t>Project QA/QC Manager, Stone Environmental</w:t>
      </w:r>
      <w:r w:rsidR="00EF2DC8" w:rsidRPr="00A80F4B">
        <w:rPr>
          <w:szCs w:val="24"/>
        </w:rPr>
        <w:tab/>
      </w:r>
      <w:r w:rsidR="00EF2DC8" w:rsidRPr="00A80F4B">
        <w:rPr>
          <w:szCs w:val="24"/>
        </w:rPr>
        <w:tab/>
        <w:t>Date</w:t>
      </w:r>
    </w:p>
    <w:p w14:paraId="5EADE8F4" w14:textId="77777777" w:rsidR="00315AF8" w:rsidRDefault="00315AF8" w:rsidP="004E2FEE">
      <w:pPr>
        <w:pBdr>
          <w:bottom w:val="single" w:sz="8" w:space="1" w:color="000000"/>
        </w:pBdr>
        <w:spacing w:before="0" w:after="0"/>
        <w:rPr>
          <w:sz w:val="32"/>
          <w:szCs w:val="24"/>
        </w:rPr>
      </w:pPr>
    </w:p>
    <w:p w14:paraId="65E83E8A" w14:textId="77777777" w:rsidR="004E2FEE" w:rsidRPr="00315AF8" w:rsidRDefault="004E2FEE" w:rsidP="004E2FEE">
      <w:pPr>
        <w:pBdr>
          <w:bottom w:val="single" w:sz="8" w:space="1" w:color="000000"/>
        </w:pBdr>
        <w:spacing w:before="0" w:after="0"/>
        <w:rPr>
          <w:sz w:val="32"/>
          <w:szCs w:val="24"/>
        </w:rPr>
      </w:pPr>
    </w:p>
    <w:p w14:paraId="50CEB58D" w14:textId="77777777" w:rsidR="00315AF8" w:rsidRPr="00315AF8" w:rsidRDefault="00315AF8" w:rsidP="004E2FEE">
      <w:pPr>
        <w:spacing w:before="0" w:after="0"/>
        <w:rPr>
          <w:b/>
        </w:rPr>
      </w:pPr>
      <w:r w:rsidRPr="00315AF8">
        <w:t>Chris Stone, President, Stone Environmental</w:t>
      </w:r>
      <w:r w:rsidRPr="00315AF8">
        <w:tab/>
      </w:r>
      <w:r w:rsidRPr="00315AF8">
        <w:tab/>
      </w:r>
      <w:r w:rsidRPr="00315AF8">
        <w:tab/>
      </w:r>
      <w:r w:rsidRPr="00315AF8">
        <w:tab/>
      </w:r>
      <w:r w:rsidRPr="00315AF8">
        <w:tab/>
      </w:r>
      <w:r w:rsidRPr="00315AF8">
        <w:tab/>
        <w:t>Date</w:t>
      </w:r>
    </w:p>
    <w:p w14:paraId="1BEF73F8" w14:textId="77777777" w:rsidR="00315AF8" w:rsidRDefault="00315AF8" w:rsidP="004E2FEE">
      <w:pPr>
        <w:pBdr>
          <w:bottom w:val="single" w:sz="8" w:space="1" w:color="000000"/>
        </w:pBdr>
        <w:spacing w:before="0" w:after="0"/>
        <w:rPr>
          <w:sz w:val="32"/>
          <w:szCs w:val="24"/>
        </w:rPr>
      </w:pPr>
    </w:p>
    <w:p w14:paraId="19B424C1" w14:textId="77777777" w:rsidR="004E2FEE" w:rsidRPr="00315AF8" w:rsidRDefault="004E2FEE" w:rsidP="004E2FEE">
      <w:pPr>
        <w:pBdr>
          <w:bottom w:val="single" w:sz="8" w:space="1" w:color="000000"/>
        </w:pBdr>
        <w:spacing w:before="0" w:after="0"/>
        <w:rPr>
          <w:sz w:val="32"/>
          <w:szCs w:val="24"/>
        </w:rPr>
      </w:pPr>
    </w:p>
    <w:p w14:paraId="4C40A851" w14:textId="77777777" w:rsidR="0095353E" w:rsidRPr="009F7690" w:rsidRDefault="0095353E" w:rsidP="004E2FEE">
      <w:pPr>
        <w:spacing w:before="0" w:after="0"/>
      </w:pPr>
      <w:r w:rsidRPr="009F7690">
        <w:t xml:space="preserve">Eric Howe, Project </w:t>
      </w:r>
      <w:r>
        <w:t>Officer</w:t>
      </w:r>
      <w:r w:rsidRPr="009F7690">
        <w:t>, LCBP</w:t>
      </w:r>
      <w:r w:rsidRPr="009F7690">
        <w:tab/>
      </w:r>
      <w:r w:rsidRPr="009F7690">
        <w:tab/>
      </w:r>
      <w:r w:rsidRPr="009F7690">
        <w:tab/>
      </w:r>
      <w:r w:rsidRPr="009F7690">
        <w:tab/>
      </w:r>
      <w:r w:rsidRPr="009F7690">
        <w:tab/>
      </w:r>
      <w:r w:rsidRPr="009F7690">
        <w:tab/>
      </w:r>
      <w:r w:rsidRPr="009F7690">
        <w:tab/>
        <w:t>Date</w:t>
      </w:r>
    </w:p>
    <w:p w14:paraId="1AC43C0B" w14:textId="77777777" w:rsidR="00C96E1C" w:rsidRDefault="00C96E1C" w:rsidP="004E2FEE">
      <w:pPr>
        <w:pBdr>
          <w:bottom w:val="single" w:sz="8" w:space="1" w:color="000000"/>
        </w:pBdr>
        <w:spacing w:before="0" w:after="0"/>
        <w:rPr>
          <w:sz w:val="32"/>
          <w:szCs w:val="24"/>
        </w:rPr>
      </w:pPr>
    </w:p>
    <w:p w14:paraId="2EF2B3D1" w14:textId="77777777" w:rsidR="004E2FEE" w:rsidRPr="00315AF8" w:rsidRDefault="004E2FEE" w:rsidP="004E2FEE">
      <w:pPr>
        <w:pBdr>
          <w:bottom w:val="single" w:sz="8" w:space="1" w:color="000000"/>
        </w:pBdr>
        <w:spacing w:before="0" w:after="0"/>
        <w:rPr>
          <w:sz w:val="32"/>
          <w:szCs w:val="24"/>
        </w:rPr>
      </w:pPr>
    </w:p>
    <w:p w14:paraId="75402C96" w14:textId="497E9379" w:rsidR="00C96E1C" w:rsidRPr="00A80F4B" w:rsidRDefault="00315AF8" w:rsidP="004E2FEE">
      <w:pPr>
        <w:spacing w:before="0" w:after="0"/>
        <w:rPr>
          <w:szCs w:val="24"/>
        </w:rPr>
      </w:pPr>
      <w:r>
        <w:t>Stephanie Castle</w:t>
      </w:r>
      <w:r w:rsidR="0095353E" w:rsidRPr="009F7690">
        <w:t xml:space="preserve">, </w:t>
      </w:r>
      <w:r w:rsidRPr="00315AF8">
        <w:t xml:space="preserve">NEIWPCC QA Manager </w:t>
      </w:r>
      <w:r w:rsidR="00CD1195">
        <w:t xml:space="preserve">or </w:t>
      </w:r>
      <w:r w:rsidRPr="00315AF8">
        <w:t>designee</w:t>
      </w:r>
      <w:r w:rsidR="0095353E" w:rsidRPr="009F7690">
        <w:t>, LCBP</w:t>
      </w:r>
      <w:r w:rsidR="0095353E" w:rsidRPr="009F7690">
        <w:tab/>
      </w:r>
      <w:r w:rsidR="0095353E" w:rsidRPr="009F7690">
        <w:tab/>
      </w:r>
      <w:r w:rsidR="0095353E" w:rsidRPr="009F7690">
        <w:tab/>
        <w:t>Date</w:t>
      </w:r>
      <w:r w:rsidR="00EF2DC8" w:rsidRPr="00A80F4B">
        <w:rPr>
          <w:szCs w:val="24"/>
        </w:rPr>
        <w:tab/>
      </w:r>
      <w:r w:rsidR="00EF2DC8" w:rsidRPr="00A80F4B">
        <w:rPr>
          <w:szCs w:val="24"/>
        </w:rPr>
        <w:tab/>
      </w:r>
    </w:p>
    <w:p w14:paraId="39FB7858" w14:textId="77777777" w:rsidR="00C96E1C" w:rsidRPr="00315AF8" w:rsidRDefault="00C96E1C">
      <w:pPr>
        <w:rPr>
          <w:sz w:val="32"/>
          <w:szCs w:val="24"/>
        </w:rPr>
      </w:pPr>
    </w:p>
    <w:p w14:paraId="17C0A657" w14:textId="77777777" w:rsidR="0095353E" w:rsidRDefault="0095353E" w:rsidP="0095353E">
      <w:pPr>
        <w:suppressAutoHyphens w:val="0"/>
      </w:pPr>
    </w:p>
    <w:p w14:paraId="54BA271A" w14:textId="77777777" w:rsidR="00C96E1C" w:rsidRPr="00A80F4B" w:rsidRDefault="00CD1195" w:rsidP="0095353E">
      <w:pPr>
        <w:pStyle w:val="Heading2"/>
        <w:numPr>
          <w:ilvl w:val="0"/>
          <w:numId w:val="0"/>
        </w:numPr>
        <w:sectPr w:rsidR="00C96E1C" w:rsidRPr="00A80F4B">
          <w:headerReference w:type="even" r:id="rId8"/>
          <w:headerReference w:type="default" r:id="rId9"/>
          <w:footerReference w:type="even" r:id="rId10"/>
          <w:footerReference w:type="default" r:id="rId11"/>
          <w:headerReference w:type="first" r:id="rId12"/>
          <w:footerReference w:type="first" r:id="rId13"/>
          <w:pgSz w:w="12240" w:h="15840"/>
          <w:pgMar w:top="1152" w:right="1440" w:bottom="1152" w:left="1440" w:header="720" w:footer="720" w:gutter="0"/>
          <w:cols w:space="720"/>
          <w:docGrid w:linePitch="360"/>
        </w:sectPr>
      </w:pPr>
      <w:bookmarkStart w:id="3" w:name="_Toc452647160"/>
      <w:r>
        <w:lastRenderedPageBreak/>
        <w:t xml:space="preserve">1.2 </w:t>
      </w:r>
      <w:r w:rsidR="00C96E1C" w:rsidRPr="00A80F4B">
        <w:t>Table of Contents</w:t>
      </w:r>
      <w:bookmarkEnd w:id="3"/>
      <w:r w:rsidR="00C96E1C" w:rsidRPr="00A80F4B">
        <w:t xml:space="preserve"> </w:t>
      </w:r>
    </w:p>
    <w:p w14:paraId="21CE3DF1" w14:textId="77777777" w:rsidR="004E2FEE" w:rsidRDefault="00C54E54">
      <w:pPr>
        <w:pStyle w:val="TOC1"/>
        <w:tabs>
          <w:tab w:val="right" w:leader="dot" w:pos="9350"/>
        </w:tabs>
        <w:rPr>
          <w:rFonts w:asciiTheme="minorHAnsi" w:eastAsiaTheme="minorEastAsia" w:hAnsiTheme="minorHAnsi" w:cstheme="minorBidi"/>
          <w:noProof/>
          <w:sz w:val="22"/>
          <w:szCs w:val="22"/>
          <w:lang w:eastAsia="en-US"/>
        </w:rPr>
      </w:pPr>
      <w:r w:rsidRPr="00A80F4B">
        <w:rPr>
          <w:szCs w:val="24"/>
        </w:rPr>
        <w:lastRenderedPageBreak/>
        <w:fldChar w:fldCharType="begin"/>
      </w:r>
      <w:r w:rsidR="00C96E1C" w:rsidRPr="00A80F4B">
        <w:rPr>
          <w:szCs w:val="24"/>
        </w:rPr>
        <w:instrText xml:space="preserve"> TOC </w:instrText>
      </w:r>
      <w:r w:rsidRPr="00A80F4B">
        <w:rPr>
          <w:szCs w:val="24"/>
        </w:rPr>
        <w:fldChar w:fldCharType="separate"/>
      </w:r>
      <w:r w:rsidR="004E2FEE" w:rsidRPr="00F27992">
        <w:rPr>
          <w:noProof/>
        </w:rPr>
        <w:t>Section 1 – Project Management</w:t>
      </w:r>
      <w:r w:rsidR="004E2FEE">
        <w:rPr>
          <w:noProof/>
        </w:rPr>
        <w:tab/>
      </w:r>
      <w:r w:rsidR="004E2FEE">
        <w:rPr>
          <w:noProof/>
        </w:rPr>
        <w:fldChar w:fldCharType="begin"/>
      </w:r>
      <w:r w:rsidR="004E2FEE">
        <w:rPr>
          <w:noProof/>
        </w:rPr>
        <w:instrText xml:space="preserve"> PAGEREF _Toc452647158 \h </w:instrText>
      </w:r>
      <w:r w:rsidR="004E2FEE">
        <w:rPr>
          <w:noProof/>
        </w:rPr>
      </w:r>
      <w:r w:rsidR="004E2FEE">
        <w:rPr>
          <w:noProof/>
        </w:rPr>
        <w:fldChar w:fldCharType="separate"/>
      </w:r>
      <w:r w:rsidR="004E2FEE">
        <w:rPr>
          <w:noProof/>
        </w:rPr>
        <w:t>1</w:t>
      </w:r>
      <w:r w:rsidR="004E2FEE">
        <w:rPr>
          <w:noProof/>
        </w:rPr>
        <w:fldChar w:fldCharType="end"/>
      </w:r>
    </w:p>
    <w:p w14:paraId="002B1CCC" w14:textId="77777777" w:rsidR="004E2FEE" w:rsidRDefault="004E2FEE">
      <w:pPr>
        <w:pStyle w:val="TOC2"/>
        <w:tabs>
          <w:tab w:val="right" w:leader="dot" w:pos="9350"/>
        </w:tabs>
        <w:rPr>
          <w:rFonts w:asciiTheme="minorHAnsi" w:eastAsiaTheme="minorEastAsia" w:hAnsiTheme="minorHAnsi" w:cstheme="minorBidi"/>
          <w:noProof/>
          <w:sz w:val="22"/>
          <w:szCs w:val="22"/>
          <w:lang w:eastAsia="en-US"/>
        </w:rPr>
      </w:pPr>
      <w:r>
        <w:rPr>
          <w:noProof/>
        </w:rPr>
        <w:t>1.1 Title &amp; Approvals</w:t>
      </w:r>
      <w:r>
        <w:rPr>
          <w:noProof/>
        </w:rPr>
        <w:tab/>
      </w:r>
      <w:r>
        <w:rPr>
          <w:noProof/>
        </w:rPr>
        <w:fldChar w:fldCharType="begin"/>
      </w:r>
      <w:r>
        <w:rPr>
          <w:noProof/>
        </w:rPr>
        <w:instrText xml:space="preserve"> PAGEREF _Toc452647159 \h </w:instrText>
      </w:r>
      <w:r>
        <w:rPr>
          <w:noProof/>
        </w:rPr>
      </w:r>
      <w:r>
        <w:rPr>
          <w:noProof/>
        </w:rPr>
        <w:fldChar w:fldCharType="separate"/>
      </w:r>
      <w:r>
        <w:rPr>
          <w:noProof/>
        </w:rPr>
        <w:t>1</w:t>
      </w:r>
      <w:r>
        <w:rPr>
          <w:noProof/>
        </w:rPr>
        <w:fldChar w:fldCharType="end"/>
      </w:r>
    </w:p>
    <w:p w14:paraId="10FC7436" w14:textId="77777777" w:rsidR="004E2FEE" w:rsidRDefault="004E2FEE">
      <w:pPr>
        <w:pStyle w:val="TOC2"/>
        <w:tabs>
          <w:tab w:val="right" w:leader="dot" w:pos="9350"/>
        </w:tabs>
        <w:rPr>
          <w:rFonts w:asciiTheme="minorHAnsi" w:eastAsiaTheme="minorEastAsia" w:hAnsiTheme="minorHAnsi" w:cstheme="minorBidi"/>
          <w:noProof/>
          <w:sz w:val="22"/>
          <w:szCs w:val="22"/>
          <w:lang w:eastAsia="en-US"/>
        </w:rPr>
      </w:pPr>
      <w:r>
        <w:rPr>
          <w:noProof/>
        </w:rPr>
        <w:t>1.2 Table of Contents</w:t>
      </w:r>
      <w:r>
        <w:rPr>
          <w:noProof/>
        </w:rPr>
        <w:tab/>
      </w:r>
      <w:r>
        <w:rPr>
          <w:noProof/>
        </w:rPr>
        <w:fldChar w:fldCharType="begin"/>
      </w:r>
      <w:r>
        <w:rPr>
          <w:noProof/>
        </w:rPr>
        <w:instrText xml:space="preserve"> PAGEREF _Toc452647160 \h </w:instrText>
      </w:r>
      <w:r>
        <w:rPr>
          <w:noProof/>
        </w:rPr>
      </w:r>
      <w:r>
        <w:rPr>
          <w:noProof/>
        </w:rPr>
        <w:fldChar w:fldCharType="separate"/>
      </w:r>
      <w:r>
        <w:rPr>
          <w:noProof/>
        </w:rPr>
        <w:t>2</w:t>
      </w:r>
      <w:r>
        <w:rPr>
          <w:noProof/>
        </w:rPr>
        <w:fldChar w:fldCharType="end"/>
      </w:r>
    </w:p>
    <w:p w14:paraId="4002F4A4" w14:textId="77777777" w:rsidR="004E2FEE" w:rsidRDefault="004E2FEE">
      <w:pPr>
        <w:pStyle w:val="TOC2"/>
        <w:tabs>
          <w:tab w:val="right" w:leader="dot" w:pos="9350"/>
        </w:tabs>
        <w:rPr>
          <w:rFonts w:asciiTheme="minorHAnsi" w:eastAsiaTheme="minorEastAsia" w:hAnsiTheme="minorHAnsi" w:cstheme="minorBidi"/>
          <w:noProof/>
          <w:sz w:val="22"/>
          <w:szCs w:val="22"/>
          <w:lang w:eastAsia="en-US"/>
        </w:rPr>
      </w:pPr>
      <w:r w:rsidRPr="00F27992">
        <w:rPr>
          <w:noProof/>
        </w:rPr>
        <w:t>1.3 Distribution List</w:t>
      </w:r>
      <w:r>
        <w:rPr>
          <w:noProof/>
        </w:rPr>
        <w:tab/>
      </w:r>
      <w:r>
        <w:rPr>
          <w:noProof/>
        </w:rPr>
        <w:fldChar w:fldCharType="begin"/>
      </w:r>
      <w:r>
        <w:rPr>
          <w:noProof/>
        </w:rPr>
        <w:instrText xml:space="preserve"> PAGEREF _Toc452647161 \h </w:instrText>
      </w:r>
      <w:r>
        <w:rPr>
          <w:noProof/>
        </w:rPr>
      </w:r>
      <w:r>
        <w:rPr>
          <w:noProof/>
        </w:rPr>
        <w:fldChar w:fldCharType="separate"/>
      </w:r>
      <w:r>
        <w:rPr>
          <w:noProof/>
        </w:rPr>
        <w:t>3</w:t>
      </w:r>
      <w:r>
        <w:rPr>
          <w:noProof/>
        </w:rPr>
        <w:fldChar w:fldCharType="end"/>
      </w:r>
    </w:p>
    <w:p w14:paraId="4C700230" w14:textId="77777777" w:rsidR="004E2FEE" w:rsidRDefault="004E2FEE">
      <w:pPr>
        <w:pStyle w:val="TOC2"/>
        <w:tabs>
          <w:tab w:val="right" w:leader="dot" w:pos="9350"/>
        </w:tabs>
        <w:rPr>
          <w:rFonts w:asciiTheme="minorHAnsi" w:eastAsiaTheme="minorEastAsia" w:hAnsiTheme="minorHAnsi" w:cstheme="minorBidi"/>
          <w:noProof/>
          <w:sz w:val="22"/>
          <w:szCs w:val="22"/>
          <w:lang w:eastAsia="en-US"/>
        </w:rPr>
      </w:pPr>
      <w:r w:rsidRPr="00F27992">
        <w:rPr>
          <w:noProof/>
        </w:rPr>
        <w:t>1.4 Project/Task Organization</w:t>
      </w:r>
      <w:r>
        <w:rPr>
          <w:noProof/>
        </w:rPr>
        <w:tab/>
      </w:r>
      <w:r>
        <w:rPr>
          <w:noProof/>
        </w:rPr>
        <w:fldChar w:fldCharType="begin"/>
      </w:r>
      <w:r>
        <w:rPr>
          <w:noProof/>
        </w:rPr>
        <w:instrText xml:space="preserve"> PAGEREF _Toc452647162 \h </w:instrText>
      </w:r>
      <w:r>
        <w:rPr>
          <w:noProof/>
        </w:rPr>
      </w:r>
      <w:r>
        <w:rPr>
          <w:noProof/>
        </w:rPr>
        <w:fldChar w:fldCharType="separate"/>
      </w:r>
      <w:r>
        <w:rPr>
          <w:noProof/>
        </w:rPr>
        <w:t>3</w:t>
      </w:r>
      <w:r>
        <w:rPr>
          <w:noProof/>
        </w:rPr>
        <w:fldChar w:fldCharType="end"/>
      </w:r>
    </w:p>
    <w:p w14:paraId="0010C9DA" w14:textId="77777777" w:rsidR="004E2FEE" w:rsidRDefault="004E2FEE">
      <w:pPr>
        <w:pStyle w:val="TOC1"/>
        <w:tabs>
          <w:tab w:val="right" w:leader="dot" w:pos="9350"/>
        </w:tabs>
        <w:rPr>
          <w:rFonts w:asciiTheme="minorHAnsi" w:eastAsiaTheme="minorEastAsia" w:hAnsiTheme="minorHAnsi" w:cstheme="minorBidi"/>
          <w:noProof/>
          <w:sz w:val="22"/>
          <w:szCs w:val="22"/>
          <w:lang w:eastAsia="en-US"/>
        </w:rPr>
      </w:pPr>
      <w:r>
        <w:rPr>
          <w:noProof/>
        </w:rPr>
        <w:t>Section 2.  Project Definition, Objectives, Organization, Approach</w:t>
      </w:r>
      <w:r>
        <w:rPr>
          <w:noProof/>
        </w:rPr>
        <w:tab/>
      </w:r>
      <w:r>
        <w:rPr>
          <w:noProof/>
        </w:rPr>
        <w:fldChar w:fldCharType="begin"/>
      </w:r>
      <w:r>
        <w:rPr>
          <w:noProof/>
        </w:rPr>
        <w:instrText xml:space="preserve"> PAGEREF _Toc452647163 \h </w:instrText>
      </w:r>
      <w:r>
        <w:rPr>
          <w:noProof/>
        </w:rPr>
      </w:r>
      <w:r>
        <w:rPr>
          <w:noProof/>
        </w:rPr>
        <w:fldChar w:fldCharType="separate"/>
      </w:r>
      <w:r>
        <w:rPr>
          <w:noProof/>
        </w:rPr>
        <w:t>6</w:t>
      </w:r>
      <w:r>
        <w:rPr>
          <w:noProof/>
        </w:rPr>
        <w:fldChar w:fldCharType="end"/>
      </w:r>
    </w:p>
    <w:p w14:paraId="1F1C5E94" w14:textId="77777777" w:rsidR="004E2FEE" w:rsidRDefault="004E2FEE">
      <w:pPr>
        <w:pStyle w:val="TOC2"/>
        <w:tabs>
          <w:tab w:val="right" w:leader="dot" w:pos="9350"/>
        </w:tabs>
        <w:rPr>
          <w:rFonts w:asciiTheme="minorHAnsi" w:eastAsiaTheme="minorEastAsia" w:hAnsiTheme="minorHAnsi" w:cstheme="minorBidi"/>
          <w:noProof/>
          <w:sz w:val="22"/>
          <w:szCs w:val="22"/>
          <w:lang w:eastAsia="en-US"/>
        </w:rPr>
      </w:pPr>
      <w:r w:rsidRPr="00F27992">
        <w:rPr>
          <w:noProof/>
        </w:rPr>
        <w:t>2.1 Problem Definition/Background</w:t>
      </w:r>
      <w:r>
        <w:rPr>
          <w:noProof/>
        </w:rPr>
        <w:tab/>
      </w:r>
      <w:r>
        <w:rPr>
          <w:noProof/>
        </w:rPr>
        <w:fldChar w:fldCharType="begin"/>
      </w:r>
      <w:r>
        <w:rPr>
          <w:noProof/>
        </w:rPr>
        <w:instrText xml:space="preserve"> PAGEREF _Toc452647164 \h </w:instrText>
      </w:r>
      <w:r>
        <w:rPr>
          <w:noProof/>
        </w:rPr>
      </w:r>
      <w:r>
        <w:rPr>
          <w:noProof/>
        </w:rPr>
        <w:fldChar w:fldCharType="separate"/>
      </w:r>
      <w:r>
        <w:rPr>
          <w:noProof/>
        </w:rPr>
        <w:t>6</w:t>
      </w:r>
      <w:r>
        <w:rPr>
          <w:noProof/>
        </w:rPr>
        <w:fldChar w:fldCharType="end"/>
      </w:r>
    </w:p>
    <w:p w14:paraId="1E6517F4" w14:textId="77777777" w:rsidR="004E2FEE" w:rsidRDefault="004E2FEE">
      <w:pPr>
        <w:pStyle w:val="TOC2"/>
        <w:tabs>
          <w:tab w:val="right" w:leader="dot" w:pos="9350"/>
        </w:tabs>
        <w:rPr>
          <w:rFonts w:asciiTheme="minorHAnsi" w:eastAsiaTheme="minorEastAsia" w:hAnsiTheme="minorHAnsi" w:cstheme="minorBidi"/>
          <w:noProof/>
          <w:sz w:val="22"/>
          <w:szCs w:val="22"/>
          <w:lang w:eastAsia="en-US"/>
        </w:rPr>
      </w:pPr>
      <w:r>
        <w:rPr>
          <w:noProof/>
        </w:rPr>
        <w:t>2.2 Project/Task Description</w:t>
      </w:r>
      <w:r>
        <w:rPr>
          <w:noProof/>
        </w:rPr>
        <w:tab/>
      </w:r>
      <w:r>
        <w:rPr>
          <w:noProof/>
        </w:rPr>
        <w:fldChar w:fldCharType="begin"/>
      </w:r>
      <w:r>
        <w:rPr>
          <w:noProof/>
        </w:rPr>
        <w:instrText xml:space="preserve"> PAGEREF _Toc452647165 \h </w:instrText>
      </w:r>
      <w:r>
        <w:rPr>
          <w:noProof/>
        </w:rPr>
      </w:r>
      <w:r>
        <w:rPr>
          <w:noProof/>
        </w:rPr>
        <w:fldChar w:fldCharType="separate"/>
      </w:r>
      <w:r>
        <w:rPr>
          <w:noProof/>
        </w:rPr>
        <w:t>6</w:t>
      </w:r>
      <w:r>
        <w:rPr>
          <w:noProof/>
        </w:rPr>
        <w:fldChar w:fldCharType="end"/>
      </w:r>
    </w:p>
    <w:p w14:paraId="2754B7FF" w14:textId="77777777" w:rsidR="004E2FEE" w:rsidRDefault="004E2FEE">
      <w:pPr>
        <w:pStyle w:val="TOC1"/>
        <w:tabs>
          <w:tab w:val="right" w:leader="dot" w:pos="9350"/>
        </w:tabs>
        <w:rPr>
          <w:rFonts w:asciiTheme="minorHAnsi" w:eastAsiaTheme="minorEastAsia" w:hAnsiTheme="minorHAnsi" w:cstheme="minorBidi"/>
          <w:noProof/>
          <w:sz w:val="22"/>
          <w:szCs w:val="22"/>
          <w:lang w:eastAsia="en-US"/>
        </w:rPr>
      </w:pPr>
      <w:r w:rsidRPr="00F27992">
        <w:rPr>
          <w:noProof/>
        </w:rPr>
        <w:t>Section 3. Sources of Secondary Data</w:t>
      </w:r>
      <w:r>
        <w:rPr>
          <w:noProof/>
        </w:rPr>
        <w:tab/>
      </w:r>
      <w:r>
        <w:rPr>
          <w:noProof/>
        </w:rPr>
        <w:fldChar w:fldCharType="begin"/>
      </w:r>
      <w:r>
        <w:rPr>
          <w:noProof/>
        </w:rPr>
        <w:instrText xml:space="preserve"> PAGEREF _Toc452647166 \h </w:instrText>
      </w:r>
      <w:r>
        <w:rPr>
          <w:noProof/>
        </w:rPr>
      </w:r>
      <w:r>
        <w:rPr>
          <w:noProof/>
        </w:rPr>
        <w:fldChar w:fldCharType="separate"/>
      </w:r>
      <w:r>
        <w:rPr>
          <w:noProof/>
        </w:rPr>
        <w:t>8</w:t>
      </w:r>
      <w:r>
        <w:rPr>
          <w:noProof/>
        </w:rPr>
        <w:fldChar w:fldCharType="end"/>
      </w:r>
    </w:p>
    <w:p w14:paraId="782368A2" w14:textId="77777777" w:rsidR="004E2FEE" w:rsidRDefault="004E2FEE">
      <w:pPr>
        <w:pStyle w:val="TOC2"/>
        <w:tabs>
          <w:tab w:val="right" w:leader="dot" w:pos="9350"/>
        </w:tabs>
        <w:rPr>
          <w:rFonts w:asciiTheme="minorHAnsi" w:eastAsiaTheme="minorEastAsia" w:hAnsiTheme="minorHAnsi" w:cstheme="minorBidi"/>
          <w:noProof/>
          <w:sz w:val="22"/>
          <w:szCs w:val="22"/>
          <w:lang w:eastAsia="en-US"/>
        </w:rPr>
      </w:pPr>
      <w:r w:rsidRPr="00F27992">
        <w:rPr>
          <w:noProof/>
        </w:rPr>
        <w:t>3.1 Data Sources</w:t>
      </w:r>
      <w:r>
        <w:rPr>
          <w:noProof/>
        </w:rPr>
        <w:tab/>
      </w:r>
      <w:r>
        <w:rPr>
          <w:noProof/>
        </w:rPr>
        <w:fldChar w:fldCharType="begin"/>
      </w:r>
      <w:r>
        <w:rPr>
          <w:noProof/>
        </w:rPr>
        <w:instrText xml:space="preserve"> PAGEREF _Toc452647167 \h </w:instrText>
      </w:r>
      <w:r>
        <w:rPr>
          <w:noProof/>
        </w:rPr>
      </w:r>
      <w:r>
        <w:rPr>
          <w:noProof/>
        </w:rPr>
        <w:fldChar w:fldCharType="separate"/>
      </w:r>
      <w:r>
        <w:rPr>
          <w:noProof/>
        </w:rPr>
        <w:t>8</w:t>
      </w:r>
      <w:r>
        <w:rPr>
          <w:noProof/>
        </w:rPr>
        <w:fldChar w:fldCharType="end"/>
      </w:r>
    </w:p>
    <w:p w14:paraId="0171F522" w14:textId="77777777" w:rsidR="004E2FEE" w:rsidRDefault="004E2FEE">
      <w:pPr>
        <w:pStyle w:val="TOC1"/>
        <w:tabs>
          <w:tab w:val="right" w:leader="dot" w:pos="9350"/>
        </w:tabs>
        <w:rPr>
          <w:rFonts w:asciiTheme="minorHAnsi" w:eastAsiaTheme="minorEastAsia" w:hAnsiTheme="minorHAnsi" w:cstheme="minorBidi"/>
          <w:noProof/>
          <w:sz w:val="22"/>
          <w:szCs w:val="22"/>
          <w:lang w:eastAsia="en-US"/>
        </w:rPr>
      </w:pPr>
      <w:r w:rsidRPr="00F27992">
        <w:rPr>
          <w:noProof/>
        </w:rPr>
        <w:t>Section 4. Quality of Secondary Data</w:t>
      </w:r>
      <w:r>
        <w:rPr>
          <w:noProof/>
        </w:rPr>
        <w:tab/>
      </w:r>
      <w:r>
        <w:rPr>
          <w:noProof/>
        </w:rPr>
        <w:fldChar w:fldCharType="begin"/>
      </w:r>
      <w:r>
        <w:rPr>
          <w:noProof/>
        </w:rPr>
        <w:instrText xml:space="preserve"> PAGEREF _Toc452647168 \h </w:instrText>
      </w:r>
      <w:r>
        <w:rPr>
          <w:noProof/>
        </w:rPr>
      </w:r>
      <w:r>
        <w:rPr>
          <w:noProof/>
        </w:rPr>
        <w:fldChar w:fldCharType="separate"/>
      </w:r>
      <w:r>
        <w:rPr>
          <w:noProof/>
        </w:rPr>
        <w:t>9</w:t>
      </w:r>
      <w:r>
        <w:rPr>
          <w:noProof/>
        </w:rPr>
        <w:fldChar w:fldCharType="end"/>
      </w:r>
    </w:p>
    <w:p w14:paraId="0BD5CA95" w14:textId="77777777" w:rsidR="004E2FEE" w:rsidRDefault="004E2FEE">
      <w:pPr>
        <w:pStyle w:val="TOC2"/>
        <w:tabs>
          <w:tab w:val="right" w:leader="dot" w:pos="9350"/>
        </w:tabs>
        <w:rPr>
          <w:rFonts w:asciiTheme="minorHAnsi" w:eastAsiaTheme="minorEastAsia" w:hAnsiTheme="minorHAnsi" w:cstheme="minorBidi"/>
          <w:noProof/>
          <w:sz w:val="22"/>
          <w:szCs w:val="22"/>
          <w:lang w:eastAsia="en-US"/>
        </w:rPr>
      </w:pPr>
      <w:r w:rsidRPr="00F27992">
        <w:rPr>
          <w:noProof/>
        </w:rPr>
        <w:t>4.1 Data Quality Requirements</w:t>
      </w:r>
      <w:r>
        <w:rPr>
          <w:noProof/>
        </w:rPr>
        <w:tab/>
      </w:r>
      <w:r>
        <w:rPr>
          <w:noProof/>
        </w:rPr>
        <w:fldChar w:fldCharType="begin"/>
      </w:r>
      <w:r>
        <w:rPr>
          <w:noProof/>
        </w:rPr>
        <w:instrText xml:space="preserve"> PAGEREF _Toc452647169 \h </w:instrText>
      </w:r>
      <w:r>
        <w:rPr>
          <w:noProof/>
        </w:rPr>
      </w:r>
      <w:r>
        <w:rPr>
          <w:noProof/>
        </w:rPr>
        <w:fldChar w:fldCharType="separate"/>
      </w:r>
      <w:r>
        <w:rPr>
          <w:noProof/>
        </w:rPr>
        <w:t>9</w:t>
      </w:r>
      <w:r>
        <w:rPr>
          <w:noProof/>
        </w:rPr>
        <w:fldChar w:fldCharType="end"/>
      </w:r>
    </w:p>
    <w:p w14:paraId="23C97692" w14:textId="77777777" w:rsidR="004E2FEE" w:rsidRDefault="004E2FEE">
      <w:pPr>
        <w:pStyle w:val="TOC2"/>
        <w:tabs>
          <w:tab w:val="right" w:leader="dot" w:pos="9350"/>
        </w:tabs>
        <w:rPr>
          <w:rFonts w:asciiTheme="minorHAnsi" w:eastAsiaTheme="minorEastAsia" w:hAnsiTheme="minorHAnsi" w:cstheme="minorBidi"/>
          <w:noProof/>
          <w:sz w:val="22"/>
          <w:szCs w:val="22"/>
          <w:lang w:eastAsia="en-US"/>
        </w:rPr>
      </w:pPr>
      <w:r w:rsidRPr="00F27992">
        <w:rPr>
          <w:noProof/>
        </w:rPr>
        <w:t>4.2 Data Review and Evaluation</w:t>
      </w:r>
      <w:r>
        <w:rPr>
          <w:noProof/>
        </w:rPr>
        <w:tab/>
      </w:r>
      <w:r>
        <w:rPr>
          <w:noProof/>
        </w:rPr>
        <w:fldChar w:fldCharType="begin"/>
      </w:r>
      <w:r>
        <w:rPr>
          <w:noProof/>
        </w:rPr>
        <w:instrText xml:space="preserve"> PAGEREF _Toc452647170 \h </w:instrText>
      </w:r>
      <w:r>
        <w:rPr>
          <w:noProof/>
        </w:rPr>
      </w:r>
      <w:r>
        <w:rPr>
          <w:noProof/>
        </w:rPr>
        <w:fldChar w:fldCharType="separate"/>
      </w:r>
      <w:r>
        <w:rPr>
          <w:noProof/>
        </w:rPr>
        <w:t>10</w:t>
      </w:r>
      <w:r>
        <w:rPr>
          <w:noProof/>
        </w:rPr>
        <w:fldChar w:fldCharType="end"/>
      </w:r>
    </w:p>
    <w:p w14:paraId="02D6861D" w14:textId="77777777" w:rsidR="004E2FEE" w:rsidRDefault="004E2FEE">
      <w:pPr>
        <w:pStyle w:val="TOC2"/>
        <w:tabs>
          <w:tab w:val="right" w:leader="dot" w:pos="9350"/>
        </w:tabs>
        <w:rPr>
          <w:rFonts w:asciiTheme="minorHAnsi" w:eastAsiaTheme="minorEastAsia" w:hAnsiTheme="minorHAnsi" w:cstheme="minorBidi"/>
          <w:noProof/>
          <w:sz w:val="22"/>
          <w:szCs w:val="22"/>
          <w:lang w:eastAsia="en-US"/>
        </w:rPr>
      </w:pPr>
      <w:r w:rsidRPr="00F27992">
        <w:rPr>
          <w:noProof/>
        </w:rPr>
        <w:t>4.3 Disclaimers</w:t>
      </w:r>
      <w:r>
        <w:rPr>
          <w:noProof/>
        </w:rPr>
        <w:tab/>
      </w:r>
      <w:r>
        <w:rPr>
          <w:noProof/>
        </w:rPr>
        <w:fldChar w:fldCharType="begin"/>
      </w:r>
      <w:r>
        <w:rPr>
          <w:noProof/>
        </w:rPr>
        <w:instrText xml:space="preserve"> PAGEREF _Toc452647171 \h </w:instrText>
      </w:r>
      <w:r>
        <w:rPr>
          <w:noProof/>
        </w:rPr>
      </w:r>
      <w:r>
        <w:rPr>
          <w:noProof/>
        </w:rPr>
        <w:fldChar w:fldCharType="separate"/>
      </w:r>
      <w:r>
        <w:rPr>
          <w:noProof/>
        </w:rPr>
        <w:t>10</w:t>
      </w:r>
      <w:r>
        <w:rPr>
          <w:noProof/>
        </w:rPr>
        <w:fldChar w:fldCharType="end"/>
      </w:r>
    </w:p>
    <w:p w14:paraId="7AE3B1CE" w14:textId="77777777" w:rsidR="004E2FEE" w:rsidRDefault="004E2FEE">
      <w:pPr>
        <w:pStyle w:val="TOC1"/>
        <w:tabs>
          <w:tab w:val="right" w:leader="dot" w:pos="9350"/>
        </w:tabs>
        <w:rPr>
          <w:rFonts w:asciiTheme="minorHAnsi" w:eastAsiaTheme="minorEastAsia" w:hAnsiTheme="minorHAnsi" w:cstheme="minorBidi"/>
          <w:noProof/>
          <w:sz w:val="22"/>
          <w:szCs w:val="22"/>
          <w:lang w:eastAsia="en-US"/>
        </w:rPr>
      </w:pPr>
      <w:r w:rsidRPr="00F27992">
        <w:rPr>
          <w:noProof/>
        </w:rPr>
        <w:t>Section 5. Data Reporting, Data Reduction, Data Validation, and Records Management</w:t>
      </w:r>
      <w:r>
        <w:rPr>
          <w:noProof/>
        </w:rPr>
        <w:tab/>
      </w:r>
      <w:r>
        <w:rPr>
          <w:noProof/>
        </w:rPr>
        <w:fldChar w:fldCharType="begin"/>
      </w:r>
      <w:r>
        <w:rPr>
          <w:noProof/>
        </w:rPr>
        <w:instrText xml:space="preserve"> PAGEREF _Toc452647172 \h </w:instrText>
      </w:r>
      <w:r>
        <w:rPr>
          <w:noProof/>
        </w:rPr>
      </w:r>
      <w:r>
        <w:rPr>
          <w:noProof/>
        </w:rPr>
        <w:fldChar w:fldCharType="separate"/>
      </w:r>
      <w:r>
        <w:rPr>
          <w:noProof/>
        </w:rPr>
        <w:t>11</w:t>
      </w:r>
      <w:r>
        <w:rPr>
          <w:noProof/>
        </w:rPr>
        <w:fldChar w:fldCharType="end"/>
      </w:r>
    </w:p>
    <w:p w14:paraId="0C2914EE" w14:textId="77777777" w:rsidR="004E2FEE" w:rsidRDefault="004E2FEE">
      <w:pPr>
        <w:pStyle w:val="TOC2"/>
        <w:tabs>
          <w:tab w:val="right" w:leader="dot" w:pos="9350"/>
        </w:tabs>
        <w:rPr>
          <w:rFonts w:asciiTheme="minorHAnsi" w:eastAsiaTheme="minorEastAsia" w:hAnsiTheme="minorHAnsi" w:cstheme="minorBidi"/>
          <w:noProof/>
          <w:sz w:val="22"/>
          <w:szCs w:val="22"/>
          <w:lang w:eastAsia="en-US"/>
        </w:rPr>
      </w:pPr>
      <w:r w:rsidRPr="00F27992">
        <w:rPr>
          <w:noProof/>
        </w:rPr>
        <w:t>5.1 Documentation of Data Sources and Records</w:t>
      </w:r>
      <w:r>
        <w:rPr>
          <w:noProof/>
        </w:rPr>
        <w:tab/>
      </w:r>
      <w:r>
        <w:rPr>
          <w:noProof/>
        </w:rPr>
        <w:fldChar w:fldCharType="begin"/>
      </w:r>
      <w:r>
        <w:rPr>
          <w:noProof/>
        </w:rPr>
        <w:instrText xml:space="preserve"> PAGEREF _Toc452647173 \h </w:instrText>
      </w:r>
      <w:r>
        <w:rPr>
          <w:noProof/>
        </w:rPr>
      </w:r>
      <w:r>
        <w:rPr>
          <w:noProof/>
        </w:rPr>
        <w:fldChar w:fldCharType="separate"/>
      </w:r>
      <w:r>
        <w:rPr>
          <w:noProof/>
        </w:rPr>
        <w:t>11</w:t>
      </w:r>
      <w:r>
        <w:rPr>
          <w:noProof/>
        </w:rPr>
        <w:fldChar w:fldCharType="end"/>
      </w:r>
    </w:p>
    <w:p w14:paraId="1F149C3F" w14:textId="77777777" w:rsidR="004E2FEE" w:rsidRDefault="004E2FEE">
      <w:pPr>
        <w:pStyle w:val="TOC2"/>
        <w:tabs>
          <w:tab w:val="right" w:leader="dot" w:pos="9350"/>
        </w:tabs>
        <w:rPr>
          <w:rFonts w:asciiTheme="minorHAnsi" w:eastAsiaTheme="minorEastAsia" w:hAnsiTheme="minorHAnsi" w:cstheme="minorBidi"/>
          <w:noProof/>
          <w:sz w:val="22"/>
          <w:szCs w:val="22"/>
          <w:lang w:eastAsia="en-US"/>
        </w:rPr>
      </w:pPr>
      <w:r>
        <w:rPr>
          <w:noProof/>
        </w:rPr>
        <w:t>5.2 Data Validation</w:t>
      </w:r>
      <w:r>
        <w:rPr>
          <w:noProof/>
        </w:rPr>
        <w:tab/>
      </w:r>
      <w:r>
        <w:rPr>
          <w:noProof/>
        </w:rPr>
        <w:fldChar w:fldCharType="begin"/>
      </w:r>
      <w:r>
        <w:rPr>
          <w:noProof/>
        </w:rPr>
        <w:instrText xml:space="preserve"> PAGEREF _Toc452647174 \h </w:instrText>
      </w:r>
      <w:r>
        <w:rPr>
          <w:noProof/>
        </w:rPr>
      </w:r>
      <w:r>
        <w:rPr>
          <w:noProof/>
        </w:rPr>
        <w:fldChar w:fldCharType="separate"/>
      </w:r>
      <w:r>
        <w:rPr>
          <w:noProof/>
        </w:rPr>
        <w:t>11</w:t>
      </w:r>
      <w:r>
        <w:rPr>
          <w:noProof/>
        </w:rPr>
        <w:fldChar w:fldCharType="end"/>
      </w:r>
    </w:p>
    <w:p w14:paraId="74BACFAF" w14:textId="77777777" w:rsidR="004E2FEE" w:rsidRDefault="004E2FEE">
      <w:pPr>
        <w:pStyle w:val="TOC2"/>
        <w:tabs>
          <w:tab w:val="right" w:leader="dot" w:pos="9350"/>
        </w:tabs>
        <w:rPr>
          <w:rFonts w:asciiTheme="minorHAnsi" w:eastAsiaTheme="minorEastAsia" w:hAnsiTheme="minorHAnsi" w:cstheme="minorBidi"/>
          <w:noProof/>
          <w:sz w:val="22"/>
          <w:szCs w:val="22"/>
          <w:lang w:eastAsia="en-US"/>
        </w:rPr>
      </w:pPr>
      <w:r w:rsidRPr="00F27992">
        <w:rPr>
          <w:noProof/>
        </w:rPr>
        <w:t>5.3 Deliverables</w:t>
      </w:r>
      <w:r>
        <w:rPr>
          <w:noProof/>
        </w:rPr>
        <w:tab/>
      </w:r>
      <w:r>
        <w:rPr>
          <w:noProof/>
        </w:rPr>
        <w:fldChar w:fldCharType="begin"/>
      </w:r>
      <w:r>
        <w:rPr>
          <w:noProof/>
        </w:rPr>
        <w:instrText xml:space="preserve"> PAGEREF _Toc452647175 \h </w:instrText>
      </w:r>
      <w:r>
        <w:rPr>
          <w:noProof/>
        </w:rPr>
      </w:r>
      <w:r>
        <w:rPr>
          <w:noProof/>
        </w:rPr>
        <w:fldChar w:fldCharType="separate"/>
      </w:r>
      <w:r>
        <w:rPr>
          <w:noProof/>
        </w:rPr>
        <w:t>11</w:t>
      </w:r>
      <w:r>
        <w:rPr>
          <w:noProof/>
        </w:rPr>
        <w:fldChar w:fldCharType="end"/>
      </w:r>
    </w:p>
    <w:p w14:paraId="3DBE729F" w14:textId="77777777" w:rsidR="004E2FEE" w:rsidRDefault="004E2FEE">
      <w:pPr>
        <w:pStyle w:val="TOC2"/>
        <w:tabs>
          <w:tab w:val="right" w:leader="dot" w:pos="9350"/>
        </w:tabs>
        <w:rPr>
          <w:rFonts w:asciiTheme="minorHAnsi" w:eastAsiaTheme="minorEastAsia" w:hAnsiTheme="minorHAnsi" w:cstheme="minorBidi"/>
          <w:noProof/>
          <w:sz w:val="22"/>
          <w:szCs w:val="22"/>
          <w:lang w:eastAsia="en-US"/>
        </w:rPr>
      </w:pPr>
      <w:r>
        <w:rPr>
          <w:noProof/>
        </w:rPr>
        <w:t>5.4 Records Management</w:t>
      </w:r>
      <w:r>
        <w:rPr>
          <w:noProof/>
        </w:rPr>
        <w:tab/>
      </w:r>
      <w:r>
        <w:rPr>
          <w:noProof/>
        </w:rPr>
        <w:fldChar w:fldCharType="begin"/>
      </w:r>
      <w:r>
        <w:rPr>
          <w:noProof/>
        </w:rPr>
        <w:instrText xml:space="preserve"> PAGEREF _Toc452647176 \h </w:instrText>
      </w:r>
      <w:r>
        <w:rPr>
          <w:noProof/>
        </w:rPr>
      </w:r>
      <w:r>
        <w:rPr>
          <w:noProof/>
        </w:rPr>
        <w:fldChar w:fldCharType="separate"/>
      </w:r>
      <w:r>
        <w:rPr>
          <w:noProof/>
        </w:rPr>
        <w:t>12</w:t>
      </w:r>
      <w:r>
        <w:rPr>
          <w:noProof/>
        </w:rPr>
        <w:fldChar w:fldCharType="end"/>
      </w:r>
    </w:p>
    <w:p w14:paraId="4E4015F4" w14:textId="77777777" w:rsidR="004E2FEE" w:rsidRDefault="004E2FEE">
      <w:pPr>
        <w:pStyle w:val="TOC1"/>
        <w:tabs>
          <w:tab w:val="right" w:leader="dot" w:pos="9350"/>
        </w:tabs>
        <w:rPr>
          <w:rFonts w:asciiTheme="minorHAnsi" w:eastAsiaTheme="minorEastAsia" w:hAnsiTheme="minorHAnsi" w:cstheme="minorBidi"/>
          <w:noProof/>
          <w:sz w:val="22"/>
          <w:szCs w:val="22"/>
          <w:lang w:eastAsia="en-US"/>
        </w:rPr>
      </w:pPr>
      <w:r>
        <w:rPr>
          <w:noProof/>
        </w:rPr>
        <w:t>Section 6. References</w:t>
      </w:r>
      <w:r>
        <w:rPr>
          <w:noProof/>
        </w:rPr>
        <w:tab/>
      </w:r>
      <w:r>
        <w:rPr>
          <w:noProof/>
        </w:rPr>
        <w:fldChar w:fldCharType="begin"/>
      </w:r>
      <w:r>
        <w:rPr>
          <w:noProof/>
        </w:rPr>
        <w:instrText xml:space="preserve"> PAGEREF _Toc452647177 \h </w:instrText>
      </w:r>
      <w:r>
        <w:rPr>
          <w:noProof/>
        </w:rPr>
      </w:r>
      <w:r>
        <w:rPr>
          <w:noProof/>
        </w:rPr>
        <w:fldChar w:fldCharType="separate"/>
      </w:r>
      <w:r>
        <w:rPr>
          <w:noProof/>
        </w:rPr>
        <w:t>12</w:t>
      </w:r>
      <w:r>
        <w:rPr>
          <w:noProof/>
        </w:rPr>
        <w:fldChar w:fldCharType="end"/>
      </w:r>
    </w:p>
    <w:p w14:paraId="0FF8A1BE" w14:textId="77777777" w:rsidR="00C96E1C" w:rsidRPr="00A80F4B" w:rsidRDefault="00C54E54">
      <w:pPr>
        <w:pStyle w:val="TOC1"/>
        <w:tabs>
          <w:tab w:val="right" w:leader="dot" w:pos="9360"/>
        </w:tabs>
        <w:rPr>
          <w:szCs w:val="24"/>
        </w:rPr>
        <w:sectPr w:rsidR="00C96E1C" w:rsidRPr="00A80F4B">
          <w:type w:val="continuous"/>
          <w:pgSz w:w="12240" w:h="15840"/>
          <w:pgMar w:top="1152" w:right="1440" w:bottom="1152" w:left="1440" w:header="720" w:footer="720" w:gutter="0"/>
          <w:cols w:space="720"/>
          <w:docGrid w:linePitch="360"/>
        </w:sectPr>
      </w:pPr>
      <w:r w:rsidRPr="00A80F4B">
        <w:rPr>
          <w:szCs w:val="24"/>
        </w:rPr>
        <w:fldChar w:fldCharType="end"/>
      </w:r>
    </w:p>
    <w:p w14:paraId="50619F02" w14:textId="77777777" w:rsidR="00C96E1C" w:rsidRPr="00A80F4B" w:rsidRDefault="00C96E1C">
      <w:pPr>
        <w:pStyle w:val="Heading2"/>
        <w:jc w:val="center"/>
        <w:rPr>
          <w:rFonts w:cs="Times New Roman"/>
          <w:szCs w:val="24"/>
        </w:rPr>
      </w:pPr>
      <w:r w:rsidRPr="00A80F4B">
        <w:rPr>
          <w:rFonts w:cs="Times New Roman"/>
          <w:szCs w:val="24"/>
        </w:rPr>
        <w:lastRenderedPageBreak/>
        <w:t xml:space="preserve"> </w:t>
      </w:r>
    </w:p>
    <w:p w14:paraId="4C1DF747" w14:textId="77777777" w:rsidR="00C96E1C" w:rsidRPr="00A80F4B" w:rsidRDefault="00C96E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color w:val="000000"/>
          <w:szCs w:val="24"/>
        </w:rPr>
      </w:pPr>
    </w:p>
    <w:p w14:paraId="34A439AF" w14:textId="77777777" w:rsidR="00C96E1C" w:rsidRPr="00315AF8" w:rsidRDefault="00E1613F">
      <w:pPr>
        <w:pStyle w:val="Heading2"/>
        <w:pageBreakBefore/>
        <w:rPr>
          <w:rFonts w:cs="Times New Roman"/>
          <w:szCs w:val="24"/>
        </w:rPr>
      </w:pPr>
      <w:bookmarkStart w:id="4" w:name="_Toc452647161"/>
      <w:r w:rsidRPr="00315AF8">
        <w:rPr>
          <w:rFonts w:cs="Times New Roman"/>
          <w:szCs w:val="24"/>
        </w:rPr>
        <w:lastRenderedPageBreak/>
        <w:t>1.</w:t>
      </w:r>
      <w:r w:rsidR="00F81F69" w:rsidRPr="00315AF8">
        <w:rPr>
          <w:rFonts w:cs="Times New Roman"/>
          <w:szCs w:val="24"/>
        </w:rPr>
        <w:t xml:space="preserve">3 </w:t>
      </w:r>
      <w:r w:rsidR="00C96E1C" w:rsidRPr="00315AF8">
        <w:rPr>
          <w:rFonts w:cs="Times New Roman"/>
          <w:szCs w:val="24"/>
        </w:rPr>
        <w:t>Distribution List</w:t>
      </w:r>
      <w:bookmarkEnd w:id="4"/>
    </w:p>
    <w:p w14:paraId="1B45AEB7" w14:textId="77777777" w:rsidR="00C96E1C" w:rsidRPr="00315AF8" w:rsidRDefault="00C96E1C">
      <w:pPr>
        <w:autoSpaceDE w:val="0"/>
        <w:rPr>
          <w:szCs w:val="24"/>
          <w:u w:val="single"/>
        </w:rPr>
      </w:pPr>
    </w:p>
    <w:p w14:paraId="5B4C6889" w14:textId="77777777" w:rsidR="00C96E1C" w:rsidRPr="00315AF8" w:rsidRDefault="00C96E1C" w:rsidP="00315AF8">
      <w:pPr>
        <w:autoSpaceDE w:val="0"/>
        <w:rPr>
          <w:szCs w:val="24"/>
        </w:rPr>
      </w:pPr>
      <w:r w:rsidRPr="00315AF8">
        <w:rPr>
          <w:szCs w:val="24"/>
          <w:u w:val="single"/>
        </w:rPr>
        <w:t>NEIWPCC</w:t>
      </w:r>
      <w:r w:rsidRPr="00315AF8">
        <w:rPr>
          <w:szCs w:val="24"/>
        </w:rPr>
        <w:t>:</w:t>
      </w:r>
      <w:r w:rsidRPr="00315AF8">
        <w:rPr>
          <w:szCs w:val="24"/>
        </w:rPr>
        <w:tab/>
      </w:r>
      <w:r w:rsidR="00315AF8" w:rsidRPr="00315AF8">
        <w:rPr>
          <w:szCs w:val="24"/>
        </w:rPr>
        <w:t xml:space="preserve">Jane </w:t>
      </w:r>
      <w:proofErr w:type="spellStart"/>
      <w:r w:rsidR="00315AF8" w:rsidRPr="00315AF8">
        <w:rPr>
          <w:szCs w:val="24"/>
        </w:rPr>
        <w:t>Cerasco</w:t>
      </w:r>
      <w:proofErr w:type="spellEnd"/>
      <w:r w:rsidR="00043876" w:rsidRPr="00315AF8">
        <w:rPr>
          <w:szCs w:val="24"/>
        </w:rPr>
        <w:t xml:space="preserve">, </w:t>
      </w:r>
      <w:r w:rsidR="00EF2DC8" w:rsidRPr="00315AF8">
        <w:rPr>
          <w:szCs w:val="24"/>
        </w:rPr>
        <w:t>Contract Manager</w:t>
      </w:r>
      <w:r w:rsidRPr="00315AF8">
        <w:rPr>
          <w:szCs w:val="24"/>
        </w:rPr>
        <w:t xml:space="preserve">, </w:t>
      </w:r>
      <w:hyperlink r:id="rId14" w:history="1">
        <w:r w:rsidR="00315AF8" w:rsidRPr="00315AF8">
          <w:rPr>
            <w:rStyle w:val="Hyperlink"/>
            <w:szCs w:val="24"/>
          </w:rPr>
          <w:t>jcerasco@neiwpcc.org</w:t>
        </w:r>
      </w:hyperlink>
    </w:p>
    <w:p w14:paraId="1D53499B" w14:textId="77777777" w:rsidR="00077781" w:rsidRPr="00315AF8" w:rsidRDefault="00043876">
      <w:pPr>
        <w:autoSpaceDE w:val="0"/>
        <w:ind w:left="1440"/>
        <w:rPr>
          <w:szCs w:val="24"/>
        </w:rPr>
      </w:pPr>
      <w:r w:rsidRPr="00315AF8">
        <w:rPr>
          <w:szCs w:val="24"/>
        </w:rPr>
        <w:t xml:space="preserve">Shelly </w:t>
      </w:r>
      <w:r w:rsidR="00315AF8">
        <w:rPr>
          <w:szCs w:val="24"/>
        </w:rPr>
        <w:t>Clark</w:t>
      </w:r>
      <w:r w:rsidR="00EE25D2" w:rsidRPr="00315AF8">
        <w:rPr>
          <w:szCs w:val="24"/>
        </w:rPr>
        <w:t>, Contract Administrator</w:t>
      </w:r>
      <w:r w:rsidR="00077781" w:rsidRPr="00315AF8">
        <w:rPr>
          <w:szCs w:val="24"/>
        </w:rPr>
        <w:t xml:space="preserve">, </w:t>
      </w:r>
      <w:hyperlink r:id="rId15" w:history="1">
        <w:r w:rsidRPr="00315AF8">
          <w:rPr>
            <w:rStyle w:val="Hyperlink"/>
          </w:rPr>
          <w:t>sclark@neiwpcc.org</w:t>
        </w:r>
      </w:hyperlink>
      <w:r w:rsidRPr="00315AF8">
        <w:t xml:space="preserve"> </w:t>
      </w:r>
    </w:p>
    <w:p w14:paraId="1F3B8020" w14:textId="77777777" w:rsidR="00C96E1C" w:rsidRPr="00315AF8" w:rsidRDefault="00C96E1C">
      <w:pPr>
        <w:autoSpaceDE w:val="0"/>
        <w:ind w:left="720" w:firstLine="720"/>
        <w:rPr>
          <w:szCs w:val="24"/>
        </w:rPr>
      </w:pPr>
      <w:r w:rsidRPr="00315AF8">
        <w:rPr>
          <w:i/>
          <w:szCs w:val="24"/>
        </w:rPr>
        <w:t>Address</w:t>
      </w:r>
      <w:r w:rsidRPr="00315AF8">
        <w:rPr>
          <w:szCs w:val="24"/>
        </w:rPr>
        <w:t xml:space="preserve">: NEIWPCC, </w:t>
      </w:r>
      <w:r w:rsidR="00077781" w:rsidRPr="00315AF8">
        <w:rPr>
          <w:szCs w:val="24"/>
        </w:rPr>
        <w:t xml:space="preserve">650 Suffolk </w:t>
      </w:r>
      <w:r w:rsidRPr="00315AF8">
        <w:rPr>
          <w:szCs w:val="24"/>
        </w:rPr>
        <w:t xml:space="preserve">Street, </w:t>
      </w:r>
      <w:r w:rsidR="00077781" w:rsidRPr="00315AF8">
        <w:rPr>
          <w:szCs w:val="24"/>
        </w:rPr>
        <w:t>Suite 410, Lowell, MA 01854</w:t>
      </w:r>
    </w:p>
    <w:p w14:paraId="48AF03AC" w14:textId="77777777" w:rsidR="00C96E1C" w:rsidRPr="00315AF8" w:rsidRDefault="00C96E1C">
      <w:pPr>
        <w:autoSpaceDE w:val="0"/>
        <w:ind w:left="1440"/>
        <w:rPr>
          <w:szCs w:val="24"/>
        </w:rPr>
      </w:pPr>
      <w:r w:rsidRPr="00315AF8">
        <w:rPr>
          <w:i/>
          <w:szCs w:val="24"/>
        </w:rPr>
        <w:t>Phone</w:t>
      </w:r>
      <w:r w:rsidRPr="00315AF8">
        <w:rPr>
          <w:szCs w:val="24"/>
        </w:rPr>
        <w:t>: (978) 323-7929</w:t>
      </w:r>
    </w:p>
    <w:p w14:paraId="7D2CB23A" w14:textId="77777777" w:rsidR="00C96E1C" w:rsidRPr="00315AF8" w:rsidRDefault="00C96E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2160"/>
        <w:rPr>
          <w:szCs w:val="24"/>
        </w:rPr>
      </w:pPr>
    </w:p>
    <w:p w14:paraId="36BE459F" w14:textId="77777777" w:rsidR="00C96E1C" w:rsidRPr="00315AF8" w:rsidRDefault="00C96E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szCs w:val="24"/>
        </w:rPr>
      </w:pPr>
      <w:r w:rsidRPr="00315AF8">
        <w:rPr>
          <w:szCs w:val="24"/>
          <w:u w:val="single"/>
        </w:rPr>
        <w:t>LCBP</w:t>
      </w:r>
      <w:r w:rsidRPr="00315AF8">
        <w:rPr>
          <w:szCs w:val="24"/>
        </w:rPr>
        <w:t>:</w:t>
      </w:r>
      <w:r w:rsidRPr="00315AF8">
        <w:rPr>
          <w:szCs w:val="24"/>
        </w:rPr>
        <w:tab/>
      </w:r>
      <w:r w:rsidRPr="00315AF8">
        <w:rPr>
          <w:szCs w:val="24"/>
        </w:rPr>
        <w:tab/>
        <w:t xml:space="preserve">Eric Howe, </w:t>
      </w:r>
      <w:r w:rsidR="00043876" w:rsidRPr="00315AF8">
        <w:rPr>
          <w:szCs w:val="24"/>
        </w:rPr>
        <w:t>Project</w:t>
      </w:r>
      <w:r w:rsidR="00077781" w:rsidRPr="00315AF8">
        <w:rPr>
          <w:szCs w:val="24"/>
        </w:rPr>
        <w:t xml:space="preserve"> Officer</w:t>
      </w:r>
      <w:r w:rsidRPr="00315AF8">
        <w:rPr>
          <w:szCs w:val="24"/>
        </w:rPr>
        <w:t xml:space="preserve">, </w:t>
      </w:r>
      <w:hyperlink r:id="rId16" w:history="1">
        <w:r w:rsidRPr="00315AF8">
          <w:rPr>
            <w:rStyle w:val="Hyperlink"/>
            <w:szCs w:val="24"/>
          </w:rPr>
          <w:t>ehowe@lcbp.org</w:t>
        </w:r>
      </w:hyperlink>
      <w:r w:rsidRPr="00315AF8">
        <w:rPr>
          <w:szCs w:val="24"/>
        </w:rPr>
        <w:t xml:space="preserve"> </w:t>
      </w:r>
    </w:p>
    <w:p w14:paraId="3C81A3A1" w14:textId="77777777" w:rsidR="00EF2DC8" w:rsidRPr="00315AF8" w:rsidRDefault="00EF2DC8" w:rsidP="00315A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1440"/>
        <w:rPr>
          <w:szCs w:val="24"/>
        </w:rPr>
      </w:pPr>
      <w:r w:rsidRPr="00315AF8">
        <w:t xml:space="preserve">Stephanie Castle, </w:t>
      </w:r>
      <w:r w:rsidR="00315AF8">
        <w:t xml:space="preserve">Quality Assurance Program Manager </w:t>
      </w:r>
      <w:proofErr w:type="gramStart"/>
      <w:r w:rsidR="00315AF8">
        <w:t>designee</w:t>
      </w:r>
      <w:proofErr w:type="gramEnd"/>
      <w:r w:rsidRPr="00315AF8">
        <w:t xml:space="preserve">, </w:t>
      </w:r>
      <w:hyperlink r:id="rId17" w:history="1">
        <w:r w:rsidR="00315AF8" w:rsidRPr="00610EEB">
          <w:rPr>
            <w:rStyle w:val="Hyperlink"/>
          </w:rPr>
          <w:t>scastle@lcbp.org</w:t>
        </w:r>
      </w:hyperlink>
    </w:p>
    <w:p w14:paraId="546F1A2C" w14:textId="77777777" w:rsidR="00C96E1C" w:rsidRPr="00315AF8" w:rsidRDefault="00EF2DC8" w:rsidP="000438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szCs w:val="24"/>
        </w:rPr>
      </w:pPr>
      <w:r w:rsidRPr="00315AF8">
        <w:rPr>
          <w:szCs w:val="24"/>
        </w:rPr>
        <w:tab/>
      </w:r>
      <w:r w:rsidRPr="00315AF8">
        <w:rPr>
          <w:szCs w:val="24"/>
        </w:rPr>
        <w:tab/>
      </w:r>
      <w:r w:rsidR="00C96E1C" w:rsidRPr="00315AF8">
        <w:rPr>
          <w:szCs w:val="24"/>
        </w:rPr>
        <w:t xml:space="preserve">Kathy Jarvis, LCBP Office Manager, </w:t>
      </w:r>
      <w:hyperlink r:id="rId18" w:history="1">
        <w:r w:rsidR="00C96E1C" w:rsidRPr="00315AF8">
          <w:rPr>
            <w:rStyle w:val="Hyperlink"/>
            <w:szCs w:val="24"/>
          </w:rPr>
          <w:t>kjarvis@lcbp.org</w:t>
        </w:r>
      </w:hyperlink>
    </w:p>
    <w:p w14:paraId="454BFD26" w14:textId="77777777" w:rsidR="00C96E1C" w:rsidRPr="00315AF8" w:rsidRDefault="00C96E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1440"/>
        <w:rPr>
          <w:szCs w:val="24"/>
        </w:rPr>
      </w:pPr>
      <w:r w:rsidRPr="00315AF8">
        <w:rPr>
          <w:i/>
          <w:szCs w:val="24"/>
        </w:rPr>
        <w:t>Address</w:t>
      </w:r>
      <w:r w:rsidRPr="00315AF8">
        <w:rPr>
          <w:szCs w:val="24"/>
        </w:rPr>
        <w:t xml:space="preserve">: LCBP, 54 West Shore Road, Grand Isle, VT 05458 </w:t>
      </w:r>
    </w:p>
    <w:p w14:paraId="0F3B7B9E" w14:textId="77777777" w:rsidR="00043876" w:rsidRDefault="00C96E1C" w:rsidP="000438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1440"/>
        <w:rPr>
          <w:szCs w:val="24"/>
        </w:rPr>
      </w:pPr>
      <w:r w:rsidRPr="00315AF8">
        <w:rPr>
          <w:i/>
          <w:szCs w:val="24"/>
        </w:rPr>
        <w:t>Phone</w:t>
      </w:r>
      <w:r w:rsidRPr="00315AF8">
        <w:rPr>
          <w:szCs w:val="24"/>
        </w:rPr>
        <w:t>: (802) 372-3213</w:t>
      </w:r>
    </w:p>
    <w:p w14:paraId="0B970377" w14:textId="77777777" w:rsidR="004E2FEE" w:rsidRPr="00A80F4B" w:rsidRDefault="004E2FEE" w:rsidP="000438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1440"/>
        <w:rPr>
          <w:szCs w:val="24"/>
        </w:rPr>
      </w:pPr>
    </w:p>
    <w:p w14:paraId="78020395" w14:textId="77777777" w:rsidR="00C96E1C" w:rsidRPr="00A80F4B" w:rsidRDefault="00E1613F">
      <w:pPr>
        <w:pStyle w:val="Heading2"/>
        <w:rPr>
          <w:rFonts w:cs="Times New Roman"/>
          <w:szCs w:val="24"/>
        </w:rPr>
      </w:pPr>
      <w:bookmarkStart w:id="5" w:name="_Toc452647162"/>
      <w:r w:rsidRPr="00A80F4B">
        <w:rPr>
          <w:rFonts w:cs="Times New Roman"/>
          <w:szCs w:val="24"/>
        </w:rPr>
        <w:t>1.</w:t>
      </w:r>
      <w:r w:rsidR="00F81F69">
        <w:rPr>
          <w:rFonts w:cs="Times New Roman"/>
          <w:szCs w:val="24"/>
        </w:rPr>
        <w:t xml:space="preserve">4 </w:t>
      </w:r>
      <w:r w:rsidR="00C96E1C" w:rsidRPr="00A80F4B">
        <w:rPr>
          <w:rFonts w:cs="Times New Roman"/>
          <w:szCs w:val="24"/>
        </w:rPr>
        <w:t>Project/Task Organization</w:t>
      </w:r>
      <w:bookmarkEnd w:id="5"/>
    </w:p>
    <w:p w14:paraId="00506B43" w14:textId="13758837" w:rsidR="00D77E25" w:rsidRDefault="00D77E25" w:rsidP="00D77E25">
      <w:pPr>
        <w:rPr>
          <w:rStyle w:val="Heading2Char"/>
          <w:b w:val="0"/>
        </w:rPr>
      </w:pPr>
      <w:bookmarkStart w:id="6" w:name="_Toc265493174"/>
      <w:bookmarkStart w:id="7" w:name="_Toc265846845"/>
      <w:r w:rsidRPr="00D77E25">
        <w:rPr>
          <w:rStyle w:val="Heading2Char"/>
          <w:b w:val="0"/>
        </w:rPr>
        <w:t>The diagram in Figure 1 below outlines the primary project participants and their roles in the project</w:t>
      </w:r>
      <w:r w:rsidR="00371E12">
        <w:rPr>
          <w:rStyle w:val="Heading2Char"/>
          <w:b w:val="0"/>
        </w:rPr>
        <w:t>, by task</w:t>
      </w:r>
      <w:r w:rsidRPr="00D77E25">
        <w:rPr>
          <w:rStyle w:val="Heading2Char"/>
          <w:b w:val="0"/>
        </w:rPr>
        <w:t>.</w:t>
      </w:r>
      <w:bookmarkEnd w:id="6"/>
      <w:bookmarkEnd w:id="7"/>
      <w:r w:rsidR="00371E12">
        <w:rPr>
          <w:rStyle w:val="Heading2Char"/>
          <w:b w:val="0"/>
        </w:rPr>
        <w:t xml:space="preserve"> The scope of this QAPP document is limited to Task 1 (</w:t>
      </w:r>
      <w:r w:rsidR="00371E12" w:rsidRPr="00371E12">
        <w:rPr>
          <w:rStyle w:val="Heading2Char"/>
          <w:b w:val="0"/>
          <w:i/>
        </w:rPr>
        <w:t>Literature Review Examining Tile Drainage Systems</w:t>
      </w:r>
      <w:r w:rsidR="00371E12">
        <w:rPr>
          <w:rStyle w:val="Heading2Char"/>
          <w:b w:val="0"/>
        </w:rPr>
        <w:t xml:space="preserve">); </w:t>
      </w:r>
      <w:r w:rsidR="00371E12">
        <w:t>a</w:t>
      </w:r>
      <w:r w:rsidR="00D4425E">
        <w:t>n</w:t>
      </w:r>
      <w:r w:rsidR="00371E12">
        <w:t xml:space="preserve"> </w:t>
      </w:r>
      <w:r w:rsidR="00D4425E">
        <w:t xml:space="preserve">amendment to this QAPP for primary data collection </w:t>
      </w:r>
      <w:r w:rsidR="00371E12">
        <w:t>will be prepared in support of monitoring and assessment activities</w:t>
      </w:r>
      <w:r w:rsidR="00D4425E">
        <w:t xml:space="preserve"> </w:t>
      </w:r>
      <w:r w:rsidR="00862BFD">
        <w:t xml:space="preserve">defined in </w:t>
      </w:r>
      <w:r w:rsidR="00D4425E">
        <w:t>Task II</w:t>
      </w:r>
      <w:r w:rsidR="00371E12">
        <w:t>.</w:t>
      </w:r>
    </w:p>
    <w:p w14:paraId="282F8DD5" w14:textId="77777777" w:rsidR="00C96E1C" w:rsidRDefault="004039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color w:val="000000"/>
          <w:szCs w:val="24"/>
        </w:rPr>
      </w:pPr>
      <w:r>
        <w:rPr>
          <w:noProof/>
          <w:color w:val="000000"/>
          <w:szCs w:val="24"/>
          <w:lang w:eastAsia="en-US"/>
        </w:rPr>
        <w:lastRenderedPageBreak/>
        <w:drawing>
          <wp:inline distT="0" distB="0" distL="0" distR="0" wp14:anchorId="3D39F331" wp14:editId="733385D3">
            <wp:extent cx="5943600" cy="4457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oject team org chart.png"/>
                    <pic:cNvPicPr/>
                  </pic:nvPicPr>
                  <pic:blipFill>
                    <a:blip r:embed="rId19">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14:paraId="4360E977" w14:textId="77777777" w:rsidR="00371E12" w:rsidRDefault="00371E1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b/>
          <w:color w:val="000000"/>
          <w:szCs w:val="24"/>
        </w:rPr>
      </w:pPr>
    </w:p>
    <w:p w14:paraId="77E94E39" w14:textId="77777777" w:rsidR="00D77E25" w:rsidRDefault="00B062C6" w:rsidP="00D4425E">
      <w:pPr>
        <w:pStyle w:val="Caption"/>
      </w:pPr>
      <w:r w:rsidRPr="00B062C6">
        <w:rPr>
          <w:b/>
        </w:rPr>
        <w:t>Figure 1:</w:t>
      </w:r>
      <w:r>
        <w:t xml:space="preserve"> Project Organizational Chart</w:t>
      </w:r>
    </w:p>
    <w:p w14:paraId="4C6AD24C" w14:textId="77777777" w:rsidR="00D77E25" w:rsidRDefault="00D77E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color w:val="000000"/>
          <w:szCs w:val="24"/>
        </w:rPr>
      </w:pPr>
    </w:p>
    <w:p w14:paraId="39129589" w14:textId="77777777" w:rsidR="008132D4" w:rsidRPr="007F1EF2" w:rsidRDefault="008132D4" w:rsidP="008132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color w:val="000000"/>
          <w:u w:val="single"/>
        </w:rPr>
      </w:pPr>
      <w:r w:rsidRPr="007F1EF2">
        <w:rPr>
          <w:color w:val="000000"/>
          <w:u w:val="single"/>
        </w:rPr>
        <w:t>Stone Environmental, Inc.:</w:t>
      </w:r>
    </w:p>
    <w:p w14:paraId="1CE3909D" w14:textId="4BC6A8AD" w:rsidR="008132D4" w:rsidRPr="007F1EF2" w:rsidRDefault="008132D4" w:rsidP="002612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pPr>
      <w:r w:rsidRPr="007F1EF2">
        <w:rPr>
          <w:color w:val="000000"/>
        </w:rPr>
        <w:t xml:space="preserve">Staff members from Stone Environmental, Inc. (and their authorized subcontractor) will report to the project manager for technical and administrative direction. Each staff member has responsibility for performance of assigned quality control duties in the course of accomplishing identified sub-tasks. The quality control duties include:  </w:t>
      </w:r>
      <w:r w:rsidRPr="007F1EF2">
        <w:t xml:space="preserve">completing the assigned task on or before schedule and in a quality manner in accordance with established </w:t>
      </w:r>
      <w:proofErr w:type="spellStart"/>
      <w:r w:rsidRPr="007F1EF2">
        <w:t>procedures</w:t>
      </w:r>
      <w:r w:rsidR="007A00F5">
        <w:t>,documenting</w:t>
      </w:r>
      <w:proofErr w:type="spellEnd"/>
      <w:r w:rsidR="007A00F5">
        <w:t xml:space="preserve"> </w:t>
      </w:r>
      <w:r w:rsidRPr="007F1EF2">
        <w:t xml:space="preserve"> </w:t>
      </w:r>
      <w:proofErr w:type="spellStart"/>
      <w:r w:rsidRPr="007F1EF2">
        <w:t>andascertaining</w:t>
      </w:r>
      <w:proofErr w:type="spellEnd"/>
      <w:r w:rsidRPr="007F1EF2">
        <w:t xml:space="preserve"> that the work performed is technically correct and meets all aspects of the QAPP.</w:t>
      </w:r>
      <w:r w:rsidR="00432A1F">
        <w:t xml:space="preserve"> A</w:t>
      </w:r>
      <w:r w:rsidR="007A00F5">
        <w:t>n</w:t>
      </w:r>
      <w:r w:rsidR="00432A1F">
        <w:t xml:space="preserve"> </w:t>
      </w:r>
      <w:r w:rsidR="007A00F5">
        <w:t xml:space="preserve">amendment to this QAPP for </w:t>
      </w:r>
      <w:r w:rsidR="00432A1F">
        <w:t>primary data collection will be prepared in support of monitoring and assessment activities.</w:t>
      </w:r>
    </w:p>
    <w:p w14:paraId="612F9EF7" w14:textId="77777777" w:rsidR="008132D4" w:rsidRPr="007F1EF2" w:rsidRDefault="008132D4" w:rsidP="008132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color w:val="000000"/>
        </w:rPr>
      </w:pPr>
    </w:p>
    <w:p w14:paraId="7AF251F4" w14:textId="77777777" w:rsidR="008132D4" w:rsidRPr="007F1EF2" w:rsidRDefault="008132D4" w:rsidP="0026121C">
      <w:pPr>
        <w:pStyle w:val="Caption"/>
        <w:keepNext/>
        <w:keepLines/>
      </w:pPr>
      <w:r w:rsidRPr="0026121C">
        <w:rPr>
          <w:b/>
        </w:rPr>
        <w:t>Table 1</w:t>
      </w:r>
      <w:r w:rsidRPr="007F1EF2">
        <w:t xml:space="preserve">: Roles and Responsibilities </w:t>
      </w:r>
    </w:p>
    <w:tbl>
      <w:tblPr>
        <w:tblStyle w:val="TableGrid"/>
        <w:tblW w:w="10188" w:type="dxa"/>
        <w:tblInd w:w="-1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628"/>
        <w:gridCol w:w="2790"/>
        <w:gridCol w:w="4770"/>
      </w:tblGrid>
      <w:tr w:rsidR="008132D4" w:rsidRPr="00B062C6" w14:paraId="6BCA899C" w14:textId="77777777" w:rsidTr="0010126E">
        <w:trPr>
          <w:cantSplit/>
          <w:tblHeader/>
        </w:trPr>
        <w:tc>
          <w:tcPr>
            <w:tcW w:w="2628" w:type="dxa"/>
            <w:tcBorders>
              <w:top w:val="double" w:sz="4" w:space="0" w:color="auto"/>
              <w:bottom w:val="single" w:sz="4" w:space="0" w:color="000000"/>
            </w:tcBorders>
            <w:shd w:val="clear" w:color="auto" w:fill="BFBFBF" w:themeFill="background1" w:themeFillShade="BF"/>
          </w:tcPr>
          <w:p w14:paraId="32ABCFAA" w14:textId="77777777" w:rsidR="008132D4" w:rsidRPr="00B062C6" w:rsidRDefault="008132D4" w:rsidP="004E2FEE">
            <w:pPr>
              <w:keepNext/>
              <w:keepLines/>
              <w:autoSpaceDE w:val="0"/>
              <w:autoSpaceDN w:val="0"/>
              <w:adjustRightInd w:val="0"/>
              <w:spacing w:before="0" w:after="0"/>
              <w:rPr>
                <w:rFonts w:asciiTheme="minorHAnsi" w:hAnsiTheme="minorHAnsi"/>
                <w:b/>
                <w:color w:val="000000"/>
                <w:sz w:val="22"/>
              </w:rPr>
            </w:pPr>
            <w:r w:rsidRPr="00B062C6">
              <w:rPr>
                <w:rFonts w:asciiTheme="minorHAnsi" w:hAnsiTheme="minorHAnsi"/>
                <w:b/>
                <w:color w:val="000000"/>
                <w:sz w:val="22"/>
              </w:rPr>
              <w:t>Individual(s) assigned</w:t>
            </w:r>
          </w:p>
        </w:tc>
        <w:tc>
          <w:tcPr>
            <w:tcW w:w="2790" w:type="dxa"/>
            <w:tcBorders>
              <w:top w:val="double" w:sz="4" w:space="0" w:color="auto"/>
              <w:bottom w:val="single" w:sz="4" w:space="0" w:color="000000"/>
            </w:tcBorders>
            <w:shd w:val="clear" w:color="auto" w:fill="BFBFBF" w:themeFill="background1" w:themeFillShade="BF"/>
          </w:tcPr>
          <w:p w14:paraId="044A8421" w14:textId="77777777" w:rsidR="008132D4" w:rsidRPr="00B062C6" w:rsidRDefault="008132D4" w:rsidP="004E2FEE">
            <w:pPr>
              <w:keepNext/>
              <w:keepLines/>
              <w:autoSpaceDE w:val="0"/>
              <w:autoSpaceDN w:val="0"/>
              <w:adjustRightInd w:val="0"/>
              <w:spacing w:before="0" w:after="0"/>
              <w:rPr>
                <w:rFonts w:asciiTheme="minorHAnsi" w:hAnsiTheme="minorHAnsi"/>
                <w:b/>
                <w:color w:val="000000"/>
                <w:sz w:val="22"/>
              </w:rPr>
            </w:pPr>
            <w:r w:rsidRPr="00B062C6">
              <w:rPr>
                <w:rFonts w:asciiTheme="minorHAnsi" w:hAnsiTheme="minorHAnsi"/>
                <w:b/>
                <w:color w:val="000000"/>
                <w:sz w:val="22"/>
              </w:rPr>
              <w:t>Responsible for:</w:t>
            </w:r>
          </w:p>
        </w:tc>
        <w:tc>
          <w:tcPr>
            <w:tcW w:w="4770" w:type="dxa"/>
            <w:tcBorders>
              <w:top w:val="double" w:sz="4" w:space="0" w:color="auto"/>
              <w:bottom w:val="single" w:sz="4" w:space="0" w:color="000000"/>
            </w:tcBorders>
            <w:shd w:val="clear" w:color="auto" w:fill="BFBFBF" w:themeFill="background1" w:themeFillShade="BF"/>
          </w:tcPr>
          <w:p w14:paraId="39BB9186" w14:textId="77777777" w:rsidR="008132D4" w:rsidRPr="00B062C6" w:rsidRDefault="008132D4" w:rsidP="004E2FEE">
            <w:pPr>
              <w:keepNext/>
              <w:keepLines/>
              <w:autoSpaceDE w:val="0"/>
              <w:autoSpaceDN w:val="0"/>
              <w:adjustRightInd w:val="0"/>
              <w:spacing w:before="0" w:after="0"/>
              <w:rPr>
                <w:rFonts w:asciiTheme="minorHAnsi" w:hAnsiTheme="minorHAnsi"/>
                <w:b/>
                <w:color w:val="000000"/>
                <w:sz w:val="22"/>
              </w:rPr>
            </w:pPr>
            <w:r w:rsidRPr="00B062C6">
              <w:rPr>
                <w:rFonts w:asciiTheme="minorHAnsi" w:hAnsiTheme="minorHAnsi"/>
                <w:b/>
                <w:color w:val="000000"/>
                <w:sz w:val="22"/>
              </w:rPr>
              <w:t>Authorized to:</w:t>
            </w:r>
          </w:p>
        </w:tc>
      </w:tr>
      <w:tr w:rsidR="008132D4" w:rsidRPr="00B062C6" w14:paraId="0E8D21FC" w14:textId="77777777" w:rsidTr="0010126E">
        <w:trPr>
          <w:cantSplit/>
        </w:trPr>
        <w:tc>
          <w:tcPr>
            <w:tcW w:w="2628" w:type="dxa"/>
            <w:tcBorders>
              <w:top w:val="single" w:sz="4" w:space="0" w:color="000000"/>
              <w:bottom w:val="single" w:sz="4" w:space="0" w:color="000000"/>
              <w:right w:val="nil"/>
            </w:tcBorders>
            <w:shd w:val="clear" w:color="auto" w:fill="BFBFBF" w:themeFill="background1" w:themeFillShade="BF"/>
          </w:tcPr>
          <w:p w14:paraId="540E0DE5" w14:textId="77777777" w:rsidR="008132D4" w:rsidRPr="00B062C6" w:rsidRDefault="008132D4" w:rsidP="004E2FEE">
            <w:pPr>
              <w:keepNext/>
              <w:keepLines/>
              <w:autoSpaceDE w:val="0"/>
              <w:autoSpaceDN w:val="0"/>
              <w:adjustRightInd w:val="0"/>
              <w:spacing w:before="0" w:after="0"/>
              <w:rPr>
                <w:rFonts w:asciiTheme="minorHAnsi" w:hAnsiTheme="minorHAnsi"/>
                <w:b/>
                <w:color w:val="000000"/>
                <w:sz w:val="22"/>
              </w:rPr>
            </w:pPr>
            <w:r w:rsidRPr="00B062C6">
              <w:rPr>
                <w:rFonts w:asciiTheme="minorHAnsi" w:hAnsiTheme="minorHAnsi"/>
                <w:b/>
                <w:color w:val="000000"/>
                <w:sz w:val="22"/>
              </w:rPr>
              <w:t>Stone Environmental</w:t>
            </w:r>
          </w:p>
        </w:tc>
        <w:tc>
          <w:tcPr>
            <w:tcW w:w="2790" w:type="dxa"/>
            <w:tcBorders>
              <w:top w:val="single" w:sz="4" w:space="0" w:color="000000"/>
              <w:left w:val="nil"/>
              <w:bottom w:val="single" w:sz="4" w:space="0" w:color="000000"/>
              <w:right w:val="nil"/>
            </w:tcBorders>
            <w:shd w:val="clear" w:color="auto" w:fill="BFBFBF" w:themeFill="background1" w:themeFillShade="BF"/>
          </w:tcPr>
          <w:p w14:paraId="3A37FD82" w14:textId="77777777" w:rsidR="008132D4" w:rsidRPr="00B062C6" w:rsidRDefault="008132D4" w:rsidP="004E2FEE">
            <w:pPr>
              <w:keepNext/>
              <w:keepLines/>
              <w:autoSpaceDE w:val="0"/>
              <w:autoSpaceDN w:val="0"/>
              <w:adjustRightInd w:val="0"/>
              <w:spacing w:before="0" w:after="0"/>
              <w:rPr>
                <w:rFonts w:asciiTheme="minorHAnsi" w:hAnsiTheme="minorHAnsi"/>
                <w:b/>
                <w:color w:val="000000"/>
                <w:sz w:val="22"/>
              </w:rPr>
            </w:pPr>
          </w:p>
        </w:tc>
        <w:tc>
          <w:tcPr>
            <w:tcW w:w="4770" w:type="dxa"/>
            <w:tcBorders>
              <w:top w:val="single" w:sz="4" w:space="0" w:color="000000"/>
              <w:left w:val="nil"/>
              <w:bottom w:val="single" w:sz="4" w:space="0" w:color="000000"/>
            </w:tcBorders>
            <w:shd w:val="clear" w:color="auto" w:fill="BFBFBF" w:themeFill="background1" w:themeFillShade="BF"/>
          </w:tcPr>
          <w:p w14:paraId="11052C9C" w14:textId="77777777" w:rsidR="008132D4" w:rsidRPr="00B062C6" w:rsidRDefault="008132D4" w:rsidP="004E2FEE">
            <w:pPr>
              <w:keepNext/>
              <w:keepLines/>
              <w:autoSpaceDE w:val="0"/>
              <w:autoSpaceDN w:val="0"/>
              <w:adjustRightInd w:val="0"/>
              <w:spacing w:before="0" w:after="0"/>
              <w:rPr>
                <w:rFonts w:asciiTheme="minorHAnsi" w:hAnsiTheme="minorHAnsi"/>
                <w:b/>
                <w:color w:val="000000"/>
                <w:sz w:val="22"/>
              </w:rPr>
            </w:pPr>
          </w:p>
        </w:tc>
      </w:tr>
      <w:tr w:rsidR="008132D4" w:rsidRPr="00B062C6" w14:paraId="2BB0B7E6" w14:textId="77777777" w:rsidTr="0010126E">
        <w:trPr>
          <w:cantSplit/>
        </w:trPr>
        <w:tc>
          <w:tcPr>
            <w:tcW w:w="2628" w:type="dxa"/>
            <w:tcBorders>
              <w:top w:val="single" w:sz="4" w:space="0" w:color="000000"/>
            </w:tcBorders>
          </w:tcPr>
          <w:p w14:paraId="575D74B2" w14:textId="77777777" w:rsidR="008132D4" w:rsidRPr="00B062C6" w:rsidRDefault="008132D4" w:rsidP="004E2FEE">
            <w:pPr>
              <w:keepNext/>
              <w:keepLines/>
              <w:autoSpaceDE w:val="0"/>
              <w:autoSpaceDN w:val="0"/>
              <w:adjustRightInd w:val="0"/>
              <w:spacing w:before="0" w:after="0"/>
              <w:rPr>
                <w:rFonts w:asciiTheme="minorHAnsi" w:hAnsiTheme="minorHAnsi"/>
                <w:color w:val="000000"/>
                <w:sz w:val="22"/>
              </w:rPr>
            </w:pPr>
            <w:r w:rsidRPr="00B062C6">
              <w:rPr>
                <w:rFonts w:asciiTheme="minorHAnsi" w:hAnsiTheme="minorHAnsi"/>
                <w:color w:val="000000"/>
                <w:sz w:val="22"/>
              </w:rPr>
              <w:t>Julie Moore, PE</w:t>
            </w:r>
          </w:p>
        </w:tc>
        <w:tc>
          <w:tcPr>
            <w:tcW w:w="2790" w:type="dxa"/>
            <w:tcBorders>
              <w:top w:val="single" w:sz="4" w:space="0" w:color="000000"/>
            </w:tcBorders>
          </w:tcPr>
          <w:p w14:paraId="3752BAB0" w14:textId="77777777" w:rsidR="008132D4" w:rsidRPr="00B062C6" w:rsidRDefault="008132D4" w:rsidP="004E2FEE">
            <w:pPr>
              <w:keepNext/>
              <w:keepLines/>
              <w:autoSpaceDE w:val="0"/>
              <w:autoSpaceDN w:val="0"/>
              <w:adjustRightInd w:val="0"/>
              <w:spacing w:before="0" w:after="0"/>
              <w:rPr>
                <w:rFonts w:asciiTheme="minorHAnsi" w:hAnsiTheme="minorHAnsi"/>
                <w:color w:val="000000"/>
                <w:sz w:val="22"/>
              </w:rPr>
            </w:pPr>
            <w:r w:rsidRPr="00B062C6">
              <w:rPr>
                <w:rFonts w:asciiTheme="minorHAnsi" w:hAnsiTheme="minorHAnsi"/>
                <w:color w:val="000000"/>
                <w:sz w:val="22"/>
              </w:rPr>
              <w:t xml:space="preserve">Project manager, </w:t>
            </w:r>
            <w:r w:rsidR="000C3D4D" w:rsidRPr="00B062C6">
              <w:rPr>
                <w:rFonts w:asciiTheme="minorHAnsi" w:hAnsiTheme="minorHAnsi"/>
                <w:color w:val="000000"/>
                <w:sz w:val="22"/>
              </w:rPr>
              <w:t>overall study design</w:t>
            </w:r>
            <w:r w:rsidR="00400417" w:rsidRPr="00B062C6">
              <w:rPr>
                <w:rFonts w:asciiTheme="minorHAnsi" w:hAnsiTheme="minorHAnsi"/>
                <w:color w:val="000000"/>
                <w:sz w:val="22"/>
              </w:rPr>
              <w:t xml:space="preserve">, </w:t>
            </w:r>
            <w:r w:rsidR="000C3D4D" w:rsidRPr="00B062C6">
              <w:rPr>
                <w:rFonts w:asciiTheme="minorHAnsi" w:hAnsiTheme="minorHAnsi"/>
                <w:color w:val="000000"/>
                <w:sz w:val="22"/>
              </w:rPr>
              <w:t xml:space="preserve">landowner outreach, </w:t>
            </w:r>
            <w:r w:rsidR="00432A1F" w:rsidRPr="00B062C6">
              <w:rPr>
                <w:rFonts w:asciiTheme="minorHAnsi" w:hAnsiTheme="minorHAnsi"/>
                <w:color w:val="000000"/>
                <w:sz w:val="22"/>
              </w:rPr>
              <w:t>primary contact with the Lake Champlain Basin Program.</w:t>
            </w:r>
          </w:p>
        </w:tc>
        <w:tc>
          <w:tcPr>
            <w:tcW w:w="4770" w:type="dxa"/>
            <w:tcBorders>
              <w:top w:val="single" w:sz="4" w:space="0" w:color="000000"/>
            </w:tcBorders>
          </w:tcPr>
          <w:p w14:paraId="7BD0CC99" w14:textId="77777777" w:rsidR="008132D4" w:rsidRPr="00B062C6" w:rsidRDefault="008132D4"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Coordinate all aspects of project operations</w:t>
            </w:r>
          </w:p>
          <w:p w14:paraId="1446018C" w14:textId="77777777" w:rsidR="008132D4" w:rsidRPr="00B062C6" w:rsidRDefault="008132D4"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Document and approve all major project changes</w:t>
            </w:r>
          </w:p>
          <w:p w14:paraId="5CB603FE" w14:textId="77777777" w:rsidR="008132D4" w:rsidRPr="00B062C6" w:rsidRDefault="008132D4"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Manage personnel schedules and assign duties</w:t>
            </w:r>
          </w:p>
          <w:p w14:paraId="4DC40096" w14:textId="77777777" w:rsidR="000C3D4D" w:rsidRPr="00B062C6" w:rsidRDefault="000C3D4D"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Approve overall study design</w:t>
            </w:r>
          </w:p>
          <w:p w14:paraId="7357681C" w14:textId="77777777" w:rsidR="000C3D4D" w:rsidRPr="00B062C6" w:rsidRDefault="000C3D4D"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Conduct site evaluation and characterization activities</w:t>
            </w:r>
          </w:p>
          <w:p w14:paraId="7B41F068" w14:textId="77777777" w:rsidR="008132D4" w:rsidRPr="00B062C6" w:rsidRDefault="008132D4"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 xml:space="preserve">Interim/Final Report </w:t>
            </w:r>
            <w:r w:rsidR="00400417" w:rsidRPr="00B062C6">
              <w:rPr>
                <w:rFonts w:asciiTheme="minorHAnsi" w:hAnsiTheme="minorHAnsi"/>
                <w:color w:val="000000"/>
              </w:rPr>
              <w:t>p</w:t>
            </w:r>
            <w:r w:rsidRPr="00B062C6">
              <w:rPr>
                <w:rFonts w:asciiTheme="minorHAnsi" w:hAnsiTheme="minorHAnsi"/>
                <w:color w:val="000000"/>
              </w:rPr>
              <w:t>reparation</w:t>
            </w:r>
          </w:p>
        </w:tc>
      </w:tr>
      <w:tr w:rsidR="008132D4" w:rsidRPr="00B062C6" w14:paraId="3074490A" w14:textId="77777777" w:rsidTr="0010126E">
        <w:trPr>
          <w:cantSplit/>
        </w:trPr>
        <w:tc>
          <w:tcPr>
            <w:tcW w:w="2628" w:type="dxa"/>
          </w:tcPr>
          <w:p w14:paraId="358BBE9C" w14:textId="77777777" w:rsidR="008132D4" w:rsidRPr="00B062C6" w:rsidRDefault="008132D4" w:rsidP="004E2FEE">
            <w:pPr>
              <w:keepNext/>
              <w:keepLines/>
              <w:autoSpaceDE w:val="0"/>
              <w:autoSpaceDN w:val="0"/>
              <w:adjustRightInd w:val="0"/>
              <w:spacing w:before="0" w:after="0"/>
              <w:rPr>
                <w:rFonts w:asciiTheme="minorHAnsi" w:hAnsiTheme="minorHAnsi"/>
                <w:color w:val="000000"/>
                <w:sz w:val="22"/>
              </w:rPr>
            </w:pPr>
            <w:r w:rsidRPr="00B062C6">
              <w:rPr>
                <w:rFonts w:asciiTheme="minorHAnsi" w:hAnsiTheme="minorHAnsi"/>
                <w:color w:val="000000"/>
                <w:sz w:val="22"/>
              </w:rPr>
              <w:t>David Braun</w:t>
            </w:r>
          </w:p>
        </w:tc>
        <w:tc>
          <w:tcPr>
            <w:tcW w:w="2790" w:type="dxa"/>
          </w:tcPr>
          <w:p w14:paraId="4D1C2829" w14:textId="77777777" w:rsidR="008132D4" w:rsidRPr="00B062C6" w:rsidRDefault="008132D4" w:rsidP="004E2FEE">
            <w:pPr>
              <w:keepNext/>
              <w:keepLines/>
              <w:autoSpaceDE w:val="0"/>
              <w:autoSpaceDN w:val="0"/>
              <w:adjustRightInd w:val="0"/>
              <w:spacing w:before="0" w:after="0"/>
              <w:rPr>
                <w:rFonts w:asciiTheme="minorHAnsi" w:hAnsiTheme="minorHAnsi"/>
                <w:color w:val="000000"/>
                <w:sz w:val="22"/>
              </w:rPr>
            </w:pPr>
            <w:r w:rsidRPr="00B062C6">
              <w:rPr>
                <w:rFonts w:asciiTheme="minorHAnsi" w:hAnsiTheme="minorHAnsi"/>
                <w:color w:val="000000"/>
                <w:sz w:val="22"/>
              </w:rPr>
              <w:t xml:space="preserve">Monitoring station design,  construction oversight, non-routine maintenance, </w:t>
            </w:r>
            <w:r w:rsidR="00400417" w:rsidRPr="00B062C6">
              <w:rPr>
                <w:rFonts w:asciiTheme="minorHAnsi" w:hAnsiTheme="minorHAnsi"/>
                <w:color w:val="000000"/>
                <w:sz w:val="22"/>
              </w:rPr>
              <w:t>data management</w:t>
            </w:r>
          </w:p>
        </w:tc>
        <w:tc>
          <w:tcPr>
            <w:tcW w:w="4770" w:type="dxa"/>
          </w:tcPr>
          <w:p w14:paraId="4C3D7D4B" w14:textId="77777777" w:rsidR="008132D4" w:rsidRPr="00B062C6" w:rsidRDefault="008132D4"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Develop and approve final station designs</w:t>
            </w:r>
          </w:p>
          <w:p w14:paraId="6DFC7C43" w14:textId="77777777" w:rsidR="008132D4" w:rsidRPr="00B062C6" w:rsidRDefault="008132D4"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Supervise station construction</w:t>
            </w:r>
          </w:p>
          <w:p w14:paraId="0A380443" w14:textId="77777777" w:rsidR="008132D4" w:rsidRPr="00B062C6" w:rsidRDefault="008132D4"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 xml:space="preserve">Repair damage/breakdown in field stations </w:t>
            </w:r>
          </w:p>
          <w:p w14:paraId="220843CD" w14:textId="77777777" w:rsidR="008132D4" w:rsidRPr="00B062C6" w:rsidRDefault="008132D4"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Calibrate and maintain monitoring equipment</w:t>
            </w:r>
          </w:p>
          <w:p w14:paraId="321DD190" w14:textId="77777777" w:rsidR="008132D4" w:rsidRPr="00B062C6" w:rsidRDefault="008132D4"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Collect, handle, and ship water samples</w:t>
            </w:r>
          </w:p>
          <w:p w14:paraId="3CFD3CBB" w14:textId="77777777" w:rsidR="008132D4" w:rsidRPr="00B062C6" w:rsidRDefault="008132D4"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Conduct routine operation and maintenance of field stations</w:t>
            </w:r>
          </w:p>
          <w:p w14:paraId="5A0FAD58" w14:textId="77777777" w:rsidR="00400417" w:rsidRPr="00B062C6" w:rsidRDefault="00400417"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Perform data QA and reduction</w:t>
            </w:r>
          </w:p>
          <w:p w14:paraId="2679F9E3" w14:textId="77777777" w:rsidR="00400417" w:rsidRPr="00B062C6" w:rsidRDefault="00400417"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Interim/Final Report preparation</w:t>
            </w:r>
          </w:p>
        </w:tc>
      </w:tr>
      <w:tr w:rsidR="008132D4" w:rsidRPr="00B062C6" w14:paraId="7284D58B" w14:textId="77777777" w:rsidTr="0010126E">
        <w:trPr>
          <w:cantSplit/>
        </w:trPr>
        <w:tc>
          <w:tcPr>
            <w:tcW w:w="2628" w:type="dxa"/>
          </w:tcPr>
          <w:p w14:paraId="7822DAB9" w14:textId="77777777" w:rsidR="008132D4" w:rsidRPr="00B062C6" w:rsidRDefault="008132D4" w:rsidP="004E2FEE">
            <w:pPr>
              <w:autoSpaceDE w:val="0"/>
              <w:autoSpaceDN w:val="0"/>
              <w:adjustRightInd w:val="0"/>
              <w:spacing w:before="0" w:after="0"/>
              <w:rPr>
                <w:rFonts w:asciiTheme="minorHAnsi" w:hAnsiTheme="minorHAnsi"/>
                <w:color w:val="000000"/>
                <w:sz w:val="22"/>
              </w:rPr>
            </w:pPr>
            <w:r w:rsidRPr="00B062C6">
              <w:rPr>
                <w:rFonts w:asciiTheme="minorHAnsi" w:hAnsiTheme="minorHAnsi"/>
                <w:color w:val="000000"/>
                <w:sz w:val="22"/>
              </w:rPr>
              <w:t>Don Meals</w:t>
            </w:r>
          </w:p>
        </w:tc>
        <w:tc>
          <w:tcPr>
            <w:tcW w:w="2790" w:type="dxa"/>
          </w:tcPr>
          <w:p w14:paraId="6C2DE018" w14:textId="77777777" w:rsidR="008132D4" w:rsidRPr="00B062C6" w:rsidRDefault="000C3D4D" w:rsidP="004E2FEE">
            <w:pPr>
              <w:autoSpaceDE w:val="0"/>
              <w:autoSpaceDN w:val="0"/>
              <w:adjustRightInd w:val="0"/>
              <w:spacing w:before="0" w:after="0"/>
              <w:rPr>
                <w:rFonts w:asciiTheme="minorHAnsi" w:hAnsiTheme="minorHAnsi"/>
                <w:color w:val="000000"/>
                <w:sz w:val="22"/>
              </w:rPr>
            </w:pPr>
            <w:r w:rsidRPr="00B062C6">
              <w:rPr>
                <w:rFonts w:asciiTheme="minorHAnsi" w:hAnsiTheme="minorHAnsi"/>
                <w:color w:val="000000"/>
                <w:sz w:val="22"/>
              </w:rPr>
              <w:t>Literature review, statistical analysis of monitoring data, and interpretation of results.</w:t>
            </w:r>
          </w:p>
        </w:tc>
        <w:tc>
          <w:tcPr>
            <w:tcW w:w="4770" w:type="dxa"/>
          </w:tcPr>
          <w:p w14:paraId="36FAE058" w14:textId="77777777" w:rsidR="000C3D4D" w:rsidRPr="00B062C6" w:rsidRDefault="000C3D4D" w:rsidP="004E2FEE">
            <w:pPr>
              <w:pStyle w:val="ListParagraph"/>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Collect and synthesize relevant literature</w:t>
            </w:r>
          </w:p>
          <w:p w14:paraId="517D71E6" w14:textId="77777777" w:rsidR="008132D4" w:rsidRPr="00B062C6" w:rsidRDefault="008132D4" w:rsidP="004E2FEE">
            <w:pPr>
              <w:pStyle w:val="ListParagraph"/>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 xml:space="preserve">Receive and verify collected data </w:t>
            </w:r>
          </w:p>
          <w:p w14:paraId="54876DE7" w14:textId="77777777" w:rsidR="008132D4" w:rsidRPr="00B062C6" w:rsidRDefault="008132D4" w:rsidP="004E2FEE">
            <w:pPr>
              <w:pStyle w:val="ListParagraph"/>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Conduct statistical data analysis</w:t>
            </w:r>
          </w:p>
          <w:p w14:paraId="6A901F97" w14:textId="77777777" w:rsidR="008132D4" w:rsidRPr="00B062C6" w:rsidRDefault="008132D4" w:rsidP="004E2FEE">
            <w:pPr>
              <w:pStyle w:val="ListParagraph"/>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 xml:space="preserve">Interpret project findings </w:t>
            </w:r>
          </w:p>
          <w:p w14:paraId="3618DA8B" w14:textId="77777777" w:rsidR="00400417" w:rsidRPr="00B062C6" w:rsidRDefault="00400417" w:rsidP="004E2FEE">
            <w:pPr>
              <w:pStyle w:val="ListParagraph"/>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Interim/Final Report preparation</w:t>
            </w:r>
          </w:p>
        </w:tc>
      </w:tr>
      <w:tr w:rsidR="008132D4" w:rsidRPr="00B062C6" w14:paraId="02EC348B" w14:textId="77777777" w:rsidTr="0010126E">
        <w:trPr>
          <w:cantSplit/>
        </w:trPr>
        <w:tc>
          <w:tcPr>
            <w:tcW w:w="2628" w:type="dxa"/>
          </w:tcPr>
          <w:p w14:paraId="6D012789" w14:textId="77777777" w:rsidR="008132D4" w:rsidRPr="00B062C6" w:rsidRDefault="008132D4" w:rsidP="004E2FEE">
            <w:pPr>
              <w:autoSpaceDE w:val="0"/>
              <w:autoSpaceDN w:val="0"/>
              <w:adjustRightInd w:val="0"/>
              <w:spacing w:before="0" w:after="0"/>
              <w:rPr>
                <w:rFonts w:asciiTheme="minorHAnsi" w:hAnsiTheme="minorHAnsi"/>
                <w:color w:val="000000"/>
                <w:sz w:val="22"/>
              </w:rPr>
            </w:pPr>
            <w:r w:rsidRPr="00B062C6">
              <w:rPr>
                <w:rFonts w:asciiTheme="minorHAnsi" w:hAnsiTheme="minorHAnsi"/>
                <w:color w:val="000000"/>
                <w:sz w:val="22"/>
              </w:rPr>
              <w:t>Amy Macrellis</w:t>
            </w:r>
          </w:p>
        </w:tc>
        <w:tc>
          <w:tcPr>
            <w:tcW w:w="2790" w:type="dxa"/>
          </w:tcPr>
          <w:p w14:paraId="60569E4A" w14:textId="77777777" w:rsidR="008132D4" w:rsidRPr="00B062C6" w:rsidRDefault="00400417" w:rsidP="004E2FEE">
            <w:pPr>
              <w:autoSpaceDE w:val="0"/>
              <w:autoSpaceDN w:val="0"/>
              <w:adjustRightInd w:val="0"/>
              <w:spacing w:before="0" w:after="0"/>
              <w:rPr>
                <w:rFonts w:asciiTheme="minorHAnsi" w:hAnsiTheme="minorHAnsi"/>
                <w:color w:val="000000"/>
                <w:sz w:val="22"/>
              </w:rPr>
            </w:pPr>
            <w:r w:rsidRPr="00B062C6">
              <w:rPr>
                <w:rFonts w:asciiTheme="minorHAnsi" w:hAnsiTheme="minorHAnsi"/>
                <w:color w:val="000000"/>
                <w:sz w:val="22"/>
              </w:rPr>
              <w:t>D</w:t>
            </w:r>
            <w:r w:rsidR="008132D4" w:rsidRPr="00B062C6">
              <w:rPr>
                <w:rFonts w:asciiTheme="minorHAnsi" w:hAnsiTheme="minorHAnsi"/>
                <w:color w:val="000000"/>
                <w:sz w:val="22"/>
              </w:rPr>
              <w:t>atabase development and data management</w:t>
            </w:r>
          </w:p>
        </w:tc>
        <w:tc>
          <w:tcPr>
            <w:tcW w:w="4770" w:type="dxa"/>
          </w:tcPr>
          <w:p w14:paraId="76036FE5" w14:textId="77777777" w:rsidR="008132D4" w:rsidRPr="00B062C6" w:rsidRDefault="008132D4" w:rsidP="004E2FEE">
            <w:pPr>
              <w:pStyle w:val="ListParagraph"/>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Develop and maintain data management system</w:t>
            </w:r>
          </w:p>
          <w:p w14:paraId="7CE89D6C" w14:textId="77777777" w:rsidR="008132D4" w:rsidRPr="00B062C6" w:rsidRDefault="008132D4" w:rsidP="004E2FEE">
            <w:pPr>
              <w:pStyle w:val="ListParagraph"/>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Provide data reports and outputs</w:t>
            </w:r>
          </w:p>
        </w:tc>
      </w:tr>
      <w:tr w:rsidR="008132D4" w:rsidRPr="00B062C6" w14:paraId="01F67B74" w14:textId="77777777" w:rsidTr="0010126E">
        <w:trPr>
          <w:cantSplit/>
        </w:trPr>
        <w:tc>
          <w:tcPr>
            <w:tcW w:w="2628" w:type="dxa"/>
          </w:tcPr>
          <w:p w14:paraId="3AA87929" w14:textId="77777777" w:rsidR="008132D4" w:rsidRPr="00B062C6" w:rsidRDefault="006176EB" w:rsidP="004E2FEE">
            <w:pPr>
              <w:autoSpaceDE w:val="0"/>
              <w:autoSpaceDN w:val="0"/>
              <w:adjustRightInd w:val="0"/>
              <w:spacing w:before="0" w:after="0"/>
              <w:rPr>
                <w:rFonts w:asciiTheme="minorHAnsi" w:hAnsiTheme="minorHAnsi"/>
                <w:color w:val="000000"/>
                <w:sz w:val="22"/>
              </w:rPr>
            </w:pPr>
            <w:r w:rsidRPr="00B062C6">
              <w:rPr>
                <w:rFonts w:asciiTheme="minorHAnsi" w:hAnsiTheme="minorHAnsi"/>
                <w:color w:val="000000"/>
                <w:sz w:val="22"/>
              </w:rPr>
              <w:t>Mike Winchell</w:t>
            </w:r>
          </w:p>
        </w:tc>
        <w:tc>
          <w:tcPr>
            <w:tcW w:w="2790" w:type="dxa"/>
          </w:tcPr>
          <w:p w14:paraId="6C3CEA5E" w14:textId="77777777" w:rsidR="008132D4" w:rsidRPr="00B062C6" w:rsidRDefault="000C3D4D" w:rsidP="004E2FEE">
            <w:pPr>
              <w:autoSpaceDE w:val="0"/>
              <w:autoSpaceDN w:val="0"/>
              <w:adjustRightInd w:val="0"/>
              <w:spacing w:before="0" w:after="0"/>
              <w:rPr>
                <w:rFonts w:asciiTheme="minorHAnsi" w:hAnsiTheme="minorHAnsi"/>
                <w:color w:val="000000"/>
                <w:sz w:val="22"/>
              </w:rPr>
            </w:pPr>
            <w:r w:rsidRPr="00B062C6">
              <w:rPr>
                <w:rFonts w:asciiTheme="minorHAnsi" w:hAnsiTheme="minorHAnsi"/>
                <w:color w:val="000000"/>
                <w:sz w:val="22"/>
              </w:rPr>
              <w:t>Load extrapolation</w:t>
            </w:r>
          </w:p>
        </w:tc>
        <w:tc>
          <w:tcPr>
            <w:tcW w:w="4770" w:type="dxa"/>
          </w:tcPr>
          <w:p w14:paraId="77F80C22" w14:textId="77777777" w:rsidR="008132D4" w:rsidRPr="00B062C6" w:rsidRDefault="000C3D4D" w:rsidP="004E2FEE">
            <w:pPr>
              <w:pStyle w:val="ListParagraph"/>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Evaluate and apply most-suitable approach for developing load estimates</w:t>
            </w:r>
          </w:p>
        </w:tc>
      </w:tr>
      <w:tr w:rsidR="008132D4" w:rsidRPr="00B062C6" w14:paraId="3C7403A9" w14:textId="77777777" w:rsidTr="0010126E">
        <w:trPr>
          <w:cantSplit/>
        </w:trPr>
        <w:tc>
          <w:tcPr>
            <w:tcW w:w="2628" w:type="dxa"/>
            <w:tcBorders>
              <w:bottom w:val="single" w:sz="4" w:space="0" w:color="000000"/>
            </w:tcBorders>
          </w:tcPr>
          <w:p w14:paraId="67EAB16F" w14:textId="77777777" w:rsidR="008132D4" w:rsidRPr="00B062C6" w:rsidRDefault="008132D4" w:rsidP="004E2FEE">
            <w:pPr>
              <w:autoSpaceDE w:val="0"/>
              <w:autoSpaceDN w:val="0"/>
              <w:adjustRightInd w:val="0"/>
              <w:spacing w:before="0" w:after="0"/>
              <w:rPr>
                <w:rFonts w:asciiTheme="minorHAnsi" w:hAnsiTheme="minorHAnsi"/>
                <w:color w:val="000000"/>
                <w:sz w:val="22"/>
              </w:rPr>
            </w:pPr>
            <w:r w:rsidRPr="00B062C6">
              <w:rPr>
                <w:rFonts w:asciiTheme="minorHAnsi" w:hAnsiTheme="minorHAnsi"/>
                <w:color w:val="000000"/>
                <w:sz w:val="22"/>
              </w:rPr>
              <w:t>Kim Watson, RQAP-GLP</w:t>
            </w:r>
          </w:p>
        </w:tc>
        <w:tc>
          <w:tcPr>
            <w:tcW w:w="2790" w:type="dxa"/>
            <w:tcBorders>
              <w:bottom w:val="single" w:sz="4" w:space="0" w:color="000000"/>
            </w:tcBorders>
          </w:tcPr>
          <w:p w14:paraId="31A5D42E" w14:textId="77777777" w:rsidR="008132D4" w:rsidRPr="00B062C6" w:rsidRDefault="008132D4" w:rsidP="004E2FEE">
            <w:pPr>
              <w:autoSpaceDE w:val="0"/>
              <w:autoSpaceDN w:val="0"/>
              <w:adjustRightInd w:val="0"/>
              <w:spacing w:before="0" w:after="0"/>
              <w:rPr>
                <w:rFonts w:asciiTheme="minorHAnsi" w:hAnsiTheme="minorHAnsi"/>
                <w:color w:val="000000"/>
                <w:sz w:val="22"/>
              </w:rPr>
            </w:pPr>
            <w:r w:rsidRPr="00B062C6">
              <w:rPr>
                <w:rFonts w:asciiTheme="minorHAnsi" w:hAnsiTheme="minorHAnsi"/>
                <w:color w:val="000000"/>
                <w:sz w:val="22"/>
              </w:rPr>
              <w:t>Quality review, maintaining the approved QAPP</w:t>
            </w:r>
          </w:p>
        </w:tc>
        <w:tc>
          <w:tcPr>
            <w:tcW w:w="4770" w:type="dxa"/>
            <w:tcBorders>
              <w:bottom w:val="single" w:sz="4" w:space="0" w:color="000000"/>
            </w:tcBorders>
          </w:tcPr>
          <w:p w14:paraId="41C9C5EC" w14:textId="77777777" w:rsidR="008132D4" w:rsidRPr="00B062C6" w:rsidRDefault="008132D4" w:rsidP="004E2FEE">
            <w:pPr>
              <w:pStyle w:val="ListParagraph"/>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Evaluate all aspects of project operations for compliance with approved QAPP</w:t>
            </w:r>
          </w:p>
          <w:p w14:paraId="74BAC712" w14:textId="77777777" w:rsidR="008132D4" w:rsidRPr="00B062C6" w:rsidRDefault="008132D4" w:rsidP="004E2FEE">
            <w:pPr>
              <w:pStyle w:val="ListParagraph"/>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Resolve QA/QC issues</w:t>
            </w:r>
          </w:p>
        </w:tc>
      </w:tr>
    </w:tbl>
    <w:p w14:paraId="49BD49A1" w14:textId="4CC93BA1" w:rsidR="00B062C6" w:rsidRDefault="00B062C6" w:rsidP="004E2FEE">
      <w:pPr>
        <w:spacing w:before="0" w:after="0"/>
      </w:pPr>
    </w:p>
    <w:tbl>
      <w:tblPr>
        <w:tblStyle w:val="TableGrid"/>
        <w:tblW w:w="10188" w:type="dxa"/>
        <w:tblInd w:w="-1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628"/>
        <w:gridCol w:w="2790"/>
        <w:gridCol w:w="4770"/>
      </w:tblGrid>
      <w:tr w:rsidR="006176EB" w:rsidRPr="00B062C6" w14:paraId="1D0C9A1F" w14:textId="77777777" w:rsidTr="0010126E">
        <w:trPr>
          <w:cantSplit/>
        </w:trPr>
        <w:tc>
          <w:tcPr>
            <w:tcW w:w="2628" w:type="dxa"/>
            <w:tcBorders>
              <w:top w:val="single" w:sz="4" w:space="0" w:color="000000"/>
              <w:bottom w:val="single" w:sz="4" w:space="0" w:color="000000"/>
              <w:right w:val="nil"/>
            </w:tcBorders>
            <w:shd w:val="clear" w:color="auto" w:fill="BFBFBF" w:themeFill="background1" w:themeFillShade="BF"/>
          </w:tcPr>
          <w:p w14:paraId="7DBE7A27" w14:textId="77777777" w:rsidR="006176EB" w:rsidRPr="00B062C6" w:rsidRDefault="006176EB" w:rsidP="004E2FEE">
            <w:pPr>
              <w:autoSpaceDE w:val="0"/>
              <w:autoSpaceDN w:val="0"/>
              <w:adjustRightInd w:val="0"/>
              <w:spacing w:before="0" w:after="0"/>
              <w:rPr>
                <w:rFonts w:asciiTheme="minorHAnsi" w:hAnsiTheme="minorHAnsi"/>
                <w:b/>
                <w:color w:val="000000"/>
                <w:sz w:val="22"/>
              </w:rPr>
            </w:pPr>
            <w:r w:rsidRPr="00B062C6">
              <w:rPr>
                <w:rFonts w:asciiTheme="minorHAnsi" w:hAnsiTheme="minorHAnsi"/>
                <w:b/>
                <w:color w:val="000000"/>
                <w:sz w:val="22"/>
              </w:rPr>
              <w:t>Subcontractors</w:t>
            </w:r>
          </w:p>
        </w:tc>
        <w:tc>
          <w:tcPr>
            <w:tcW w:w="2790" w:type="dxa"/>
            <w:tcBorders>
              <w:top w:val="single" w:sz="4" w:space="0" w:color="000000"/>
              <w:left w:val="nil"/>
              <w:bottom w:val="single" w:sz="4" w:space="0" w:color="000000"/>
              <w:right w:val="nil"/>
            </w:tcBorders>
            <w:shd w:val="clear" w:color="auto" w:fill="BFBFBF" w:themeFill="background1" w:themeFillShade="BF"/>
          </w:tcPr>
          <w:p w14:paraId="0F61341D" w14:textId="77777777" w:rsidR="006176EB" w:rsidRPr="00B062C6" w:rsidRDefault="006176EB" w:rsidP="004E2FEE">
            <w:pPr>
              <w:autoSpaceDE w:val="0"/>
              <w:autoSpaceDN w:val="0"/>
              <w:adjustRightInd w:val="0"/>
              <w:spacing w:before="0" w:after="0"/>
              <w:rPr>
                <w:rFonts w:asciiTheme="minorHAnsi" w:hAnsiTheme="minorHAnsi"/>
                <w:b/>
                <w:color w:val="000000"/>
                <w:sz w:val="22"/>
              </w:rPr>
            </w:pPr>
          </w:p>
        </w:tc>
        <w:tc>
          <w:tcPr>
            <w:tcW w:w="4770" w:type="dxa"/>
            <w:tcBorders>
              <w:top w:val="single" w:sz="4" w:space="0" w:color="000000"/>
              <w:left w:val="nil"/>
              <w:bottom w:val="single" w:sz="4" w:space="0" w:color="000000"/>
            </w:tcBorders>
            <w:shd w:val="clear" w:color="auto" w:fill="BFBFBF" w:themeFill="background1" w:themeFillShade="BF"/>
          </w:tcPr>
          <w:p w14:paraId="1F18FF73" w14:textId="77777777" w:rsidR="006176EB" w:rsidRPr="00B062C6" w:rsidRDefault="006176EB" w:rsidP="004E2FEE">
            <w:pPr>
              <w:autoSpaceDE w:val="0"/>
              <w:autoSpaceDN w:val="0"/>
              <w:adjustRightInd w:val="0"/>
              <w:spacing w:before="0" w:after="0"/>
              <w:rPr>
                <w:rFonts w:asciiTheme="minorHAnsi" w:hAnsiTheme="minorHAnsi"/>
                <w:b/>
                <w:color w:val="000000"/>
                <w:sz w:val="22"/>
              </w:rPr>
            </w:pPr>
          </w:p>
        </w:tc>
      </w:tr>
      <w:tr w:rsidR="006176EB" w:rsidRPr="00B062C6" w14:paraId="7C29F0CF" w14:textId="77777777" w:rsidTr="0010126E">
        <w:trPr>
          <w:cantSplit/>
        </w:trPr>
        <w:tc>
          <w:tcPr>
            <w:tcW w:w="2628" w:type="dxa"/>
            <w:tcBorders>
              <w:top w:val="single" w:sz="4" w:space="0" w:color="000000"/>
            </w:tcBorders>
          </w:tcPr>
          <w:p w14:paraId="07816BB6" w14:textId="77777777" w:rsidR="006176EB" w:rsidRPr="00B062C6" w:rsidRDefault="006176EB" w:rsidP="004E2FEE">
            <w:pPr>
              <w:autoSpaceDE w:val="0"/>
              <w:autoSpaceDN w:val="0"/>
              <w:adjustRightInd w:val="0"/>
              <w:spacing w:before="0" w:after="0"/>
              <w:rPr>
                <w:rFonts w:asciiTheme="minorHAnsi" w:hAnsiTheme="minorHAnsi"/>
                <w:color w:val="000000"/>
                <w:sz w:val="22"/>
              </w:rPr>
            </w:pPr>
            <w:r w:rsidRPr="00B062C6">
              <w:rPr>
                <w:rFonts w:asciiTheme="minorHAnsi" w:hAnsiTheme="minorHAnsi"/>
                <w:color w:val="000000"/>
                <w:sz w:val="22"/>
              </w:rPr>
              <w:t>Kent Henderson, Friends of Northern Lake Champlain</w:t>
            </w:r>
          </w:p>
        </w:tc>
        <w:tc>
          <w:tcPr>
            <w:tcW w:w="2790" w:type="dxa"/>
            <w:tcBorders>
              <w:top w:val="single" w:sz="4" w:space="0" w:color="000000"/>
            </w:tcBorders>
          </w:tcPr>
          <w:p w14:paraId="0B0DCD6F" w14:textId="77777777" w:rsidR="006176EB" w:rsidRPr="00B062C6" w:rsidRDefault="000C3D4D" w:rsidP="004E2FEE">
            <w:pPr>
              <w:autoSpaceDE w:val="0"/>
              <w:autoSpaceDN w:val="0"/>
              <w:adjustRightInd w:val="0"/>
              <w:spacing w:before="0" w:after="0"/>
              <w:rPr>
                <w:rFonts w:asciiTheme="minorHAnsi" w:hAnsiTheme="minorHAnsi"/>
                <w:color w:val="000000"/>
                <w:sz w:val="22"/>
              </w:rPr>
            </w:pPr>
            <w:r w:rsidRPr="00B062C6">
              <w:rPr>
                <w:rFonts w:asciiTheme="minorHAnsi" w:hAnsiTheme="minorHAnsi"/>
                <w:color w:val="000000"/>
                <w:sz w:val="22"/>
              </w:rPr>
              <w:t>Landowner outreach, sample collection</w:t>
            </w:r>
          </w:p>
        </w:tc>
        <w:tc>
          <w:tcPr>
            <w:tcW w:w="4770" w:type="dxa"/>
            <w:tcBorders>
              <w:top w:val="single" w:sz="4" w:space="0" w:color="000000"/>
            </w:tcBorders>
          </w:tcPr>
          <w:p w14:paraId="2B8EC429" w14:textId="77777777" w:rsidR="006176EB" w:rsidRPr="00B062C6" w:rsidRDefault="000C3D4D" w:rsidP="004E2FEE">
            <w:pPr>
              <w:pStyle w:val="ListParagraph"/>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 xml:space="preserve">Collect project-related data from participating landowners </w:t>
            </w:r>
          </w:p>
          <w:p w14:paraId="1F083283" w14:textId="77777777" w:rsidR="006176EB" w:rsidRPr="00B062C6" w:rsidRDefault="006176EB" w:rsidP="004E2FEE">
            <w:pPr>
              <w:pStyle w:val="ListParagraph"/>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Collect, handle, and ship water samples</w:t>
            </w:r>
          </w:p>
          <w:p w14:paraId="1886885C" w14:textId="77777777" w:rsidR="006176EB" w:rsidRPr="00B062C6" w:rsidRDefault="006176EB" w:rsidP="004E2FEE">
            <w:pPr>
              <w:pStyle w:val="ListParagraph"/>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Conduct routine operation and maintenance of field stations</w:t>
            </w:r>
          </w:p>
        </w:tc>
      </w:tr>
      <w:tr w:rsidR="006176EB" w:rsidRPr="00B062C6" w14:paraId="77A80E26" w14:textId="77777777" w:rsidTr="0010126E">
        <w:trPr>
          <w:cantSplit/>
        </w:trPr>
        <w:tc>
          <w:tcPr>
            <w:tcW w:w="2628" w:type="dxa"/>
          </w:tcPr>
          <w:p w14:paraId="700828A9" w14:textId="77777777" w:rsidR="006176EB" w:rsidRPr="00B062C6" w:rsidRDefault="006176EB" w:rsidP="004E2FEE">
            <w:pPr>
              <w:autoSpaceDE w:val="0"/>
              <w:autoSpaceDN w:val="0"/>
              <w:adjustRightInd w:val="0"/>
              <w:spacing w:before="0" w:after="0"/>
              <w:rPr>
                <w:rFonts w:asciiTheme="minorHAnsi" w:hAnsiTheme="minorHAnsi"/>
                <w:color w:val="000000"/>
                <w:sz w:val="22"/>
              </w:rPr>
            </w:pPr>
            <w:r w:rsidRPr="00B062C6">
              <w:rPr>
                <w:rFonts w:asciiTheme="minorHAnsi" w:hAnsiTheme="minorHAnsi"/>
                <w:color w:val="000000"/>
                <w:sz w:val="22"/>
              </w:rPr>
              <w:t>Joe Bondi, Friends of Northern Lake Champlain</w:t>
            </w:r>
          </w:p>
        </w:tc>
        <w:tc>
          <w:tcPr>
            <w:tcW w:w="2790" w:type="dxa"/>
          </w:tcPr>
          <w:p w14:paraId="040CD827" w14:textId="77777777" w:rsidR="006176EB" w:rsidRPr="00B062C6" w:rsidRDefault="006176EB" w:rsidP="004E2FEE">
            <w:pPr>
              <w:autoSpaceDE w:val="0"/>
              <w:autoSpaceDN w:val="0"/>
              <w:adjustRightInd w:val="0"/>
              <w:spacing w:before="0" w:after="0"/>
              <w:rPr>
                <w:rFonts w:asciiTheme="minorHAnsi" w:hAnsiTheme="minorHAnsi"/>
                <w:color w:val="000000"/>
                <w:sz w:val="22"/>
              </w:rPr>
            </w:pPr>
            <w:r w:rsidRPr="00B062C6">
              <w:rPr>
                <w:rFonts w:asciiTheme="minorHAnsi" w:hAnsiTheme="minorHAnsi"/>
                <w:color w:val="000000"/>
                <w:sz w:val="22"/>
              </w:rPr>
              <w:t>Sample collection</w:t>
            </w:r>
          </w:p>
        </w:tc>
        <w:tc>
          <w:tcPr>
            <w:tcW w:w="4770" w:type="dxa"/>
          </w:tcPr>
          <w:p w14:paraId="7BCD1446" w14:textId="77777777" w:rsidR="006176EB" w:rsidRPr="00B062C6" w:rsidRDefault="006176EB" w:rsidP="004E2FEE">
            <w:pPr>
              <w:pStyle w:val="ListParagraph"/>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Collect, handle, and ship water samples</w:t>
            </w:r>
          </w:p>
          <w:p w14:paraId="058FC5E8" w14:textId="77777777" w:rsidR="006176EB" w:rsidRPr="00B062C6" w:rsidRDefault="006176EB" w:rsidP="004E2FEE">
            <w:pPr>
              <w:pStyle w:val="ListParagraph"/>
              <w:autoSpaceDE w:val="0"/>
              <w:autoSpaceDN w:val="0"/>
              <w:adjustRightInd w:val="0"/>
              <w:spacing w:before="0" w:after="0" w:line="240" w:lineRule="auto"/>
              <w:ind w:left="0"/>
              <w:rPr>
                <w:rFonts w:asciiTheme="minorHAnsi" w:hAnsiTheme="minorHAnsi"/>
                <w:color w:val="000000"/>
              </w:rPr>
            </w:pPr>
            <w:r w:rsidRPr="00B062C6">
              <w:rPr>
                <w:rFonts w:asciiTheme="minorHAnsi" w:hAnsiTheme="minorHAnsi"/>
                <w:color w:val="000000"/>
              </w:rPr>
              <w:t>Conduct routine operation and maintenance of field stations</w:t>
            </w:r>
          </w:p>
        </w:tc>
      </w:tr>
    </w:tbl>
    <w:p w14:paraId="0533C2D7" w14:textId="77777777" w:rsidR="008132D4" w:rsidRDefault="008132D4" w:rsidP="00D77E25">
      <w:pPr>
        <w:rPr>
          <w:rStyle w:val="Heading2Char"/>
        </w:rPr>
      </w:pPr>
    </w:p>
    <w:p w14:paraId="2DC66F79" w14:textId="77777777" w:rsidR="00F21523" w:rsidRPr="00A80F4B" w:rsidRDefault="00E1613F" w:rsidP="00B062C6">
      <w:pPr>
        <w:pStyle w:val="Heading1"/>
      </w:pPr>
      <w:bookmarkStart w:id="8" w:name="_Toc452647163"/>
      <w:r w:rsidRPr="00A80F4B">
        <w:t>Section 2</w:t>
      </w:r>
      <w:r w:rsidR="00F21523" w:rsidRPr="00A80F4B">
        <w:t>.  Project Definition, Objectives, Organization, Approach</w:t>
      </w:r>
      <w:bookmarkEnd w:id="8"/>
    </w:p>
    <w:p w14:paraId="30AF45BB" w14:textId="77777777" w:rsidR="00C96E1C" w:rsidRPr="00A80F4B" w:rsidRDefault="00E1613F">
      <w:pPr>
        <w:pStyle w:val="Heading2"/>
        <w:rPr>
          <w:rFonts w:cs="Times New Roman"/>
          <w:szCs w:val="24"/>
        </w:rPr>
      </w:pPr>
      <w:bookmarkStart w:id="9" w:name="_Toc452647164"/>
      <w:r w:rsidRPr="00A80F4B">
        <w:rPr>
          <w:rFonts w:cs="Times New Roman"/>
          <w:szCs w:val="24"/>
        </w:rPr>
        <w:t>2</w:t>
      </w:r>
      <w:r w:rsidR="00943C8D" w:rsidRPr="00A80F4B">
        <w:rPr>
          <w:rFonts w:cs="Times New Roman"/>
          <w:szCs w:val="24"/>
        </w:rPr>
        <w:t>.1</w:t>
      </w:r>
      <w:r w:rsidR="00C96E1C" w:rsidRPr="00A80F4B">
        <w:rPr>
          <w:rFonts w:cs="Times New Roman"/>
          <w:szCs w:val="24"/>
        </w:rPr>
        <w:t xml:space="preserve"> Problem Definition/Background</w:t>
      </w:r>
      <w:bookmarkEnd w:id="9"/>
    </w:p>
    <w:p w14:paraId="4F12E96E" w14:textId="77777777" w:rsidR="00D77E25" w:rsidRDefault="00D77E25" w:rsidP="00D77E25">
      <w:r>
        <w:t xml:space="preserve">Subsurface drainage is an essential </w:t>
      </w:r>
      <w:r w:rsidR="000C3D4D">
        <w:t>agronomic</w:t>
      </w:r>
      <w:r>
        <w:t xml:space="preserve"> practice on many agricultural fields in the Lake Champlain Basin (LCB), allowing timely equipment access, reduced soil compaction and increased crop yields in fields otherwise too wet to efficiently farm. The combined effects of drawing down the water table and providing rapid conveyance of subsurface water to an outlet can significantly change the hydrologic behavior of a field, </w:t>
      </w:r>
      <w:r w:rsidR="00F9276B">
        <w:t xml:space="preserve">generally </w:t>
      </w:r>
      <w:r>
        <w:t xml:space="preserve">reducing surface runoff by enhancing infiltration </w:t>
      </w:r>
      <w:r w:rsidR="00F9276B">
        <w:t>and ground water transmission. Until recently, it was widely</w:t>
      </w:r>
      <w:r>
        <w:t xml:space="preserve"> believed that, despite hydrologic changes caused by implementation of subsurface drainage, phosphorus (P) losses from agricultural lands occurred primarily via surface runoff and that very little P was lost through subsurface drainage such that tiling a field could reasonably be expected to reduce P losses. </w:t>
      </w:r>
    </w:p>
    <w:p w14:paraId="323B3D0D" w14:textId="77777777" w:rsidR="00D77E25" w:rsidRDefault="00D77E25" w:rsidP="00D77E25">
      <w:r>
        <w:t xml:space="preserve">Recent research has revealed that subsurface drainage systems in agricultural fields can discharge significant quantities of P under a wide range of soil characteristics and management practices and should be considered in management strategies </w:t>
      </w:r>
      <w:r w:rsidR="000C3D4D">
        <w:t xml:space="preserve">seeking </w:t>
      </w:r>
      <w:r>
        <w:t xml:space="preserve">to minimize nonpoint source pollution of surface waters. </w:t>
      </w:r>
    </w:p>
    <w:p w14:paraId="4FD8182F" w14:textId="77777777" w:rsidR="009F49A2" w:rsidRDefault="00D77E25" w:rsidP="009F49A2">
      <w:r>
        <w:t>In Vermont and across the LCB, little is known about the extent of tile drainage systems, and the potential impacts of tile drainage systems on water quality have not been assessed.</w:t>
      </w:r>
      <w:r w:rsidR="009F49A2">
        <w:t xml:space="preserve"> To address this knowledge gap, the Project Team will review and synthesize published research documenting P loading impacts of tile drainage systems that can be related to conditions commonly found in the LCB, monitor representative tile drainage systems in the Jewett Brook watershed (JBW), estimate P loading to Jewett Brook from these tile systems, and to assess the significance of this loading to the overall P export from the JBW and similar areas of the LCB.</w:t>
      </w:r>
    </w:p>
    <w:p w14:paraId="0939DC73" w14:textId="10AAF1A5" w:rsidR="009F49A2" w:rsidRDefault="009F49A2" w:rsidP="009F49A2">
      <w:r>
        <w:t>This secondary data QAPP applies to the literature review component of the project</w:t>
      </w:r>
      <w:r w:rsidR="00F9276B">
        <w:t xml:space="preserve"> (Task 1)</w:t>
      </w:r>
      <w:r>
        <w:t xml:space="preserve">; monitoring and other data-gathering activities </w:t>
      </w:r>
      <w:r w:rsidR="000C3D4D">
        <w:t xml:space="preserve">will be </w:t>
      </w:r>
      <w:r>
        <w:t>covered by a</w:t>
      </w:r>
      <w:r w:rsidR="007A00F5">
        <w:t>n amendment</w:t>
      </w:r>
      <w:r w:rsidR="00862BFD">
        <w:t xml:space="preserve"> </w:t>
      </w:r>
      <w:r w:rsidR="007A00F5">
        <w:t xml:space="preserve">to this QAPP for </w:t>
      </w:r>
      <w:r w:rsidR="00862BFD">
        <w:t xml:space="preserve">the </w:t>
      </w:r>
      <w:r w:rsidR="000C3D4D">
        <w:t>primary data collection</w:t>
      </w:r>
      <w:r w:rsidR="00862BFD">
        <w:t xml:space="preserve"> activities</w:t>
      </w:r>
      <w:r w:rsidR="00EE245D">
        <w:t>.</w:t>
      </w:r>
    </w:p>
    <w:p w14:paraId="7F6148C2" w14:textId="5F015DB6" w:rsidR="00C96E1C" w:rsidRDefault="001C4026" w:rsidP="004E2FEE">
      <w:pPr>
        <w:pStyle w:val="Heading2"/>
      </w:pPr>
      <w:r>
        <w:t xml:space="preserve"> </w:t>
      </w:r>
      <w:bookmarkStart w:id="10" w:name="_Toc452647165"/>
      <w:r w:rsidR="00E1613F" w:rsidRPr="00A80F4B">
        <w:t>2</w:t>
      </w:r>
      <w:r w:rsidR="00FA13AC" w:rsidRPr="00A80F4B">
        <w:t>.2</w:t>
      </w:r>
      <w:r w:rsidR="00C96E1C" w:rsidRPr="00A80F4B">
        <w:t xml:space="preserve"> Project/Task Description</w:t>
      </w:r>
      <w:bookmarkEnd w:id="10"/>
    </w:p>
    <w:p w14:paraId="52312EC4" w14:textId="77777777" w:rsidR="007375FE" w:rsidRPr="00870205" w:rsidRDefault="007375FE" w:rsidP="007375FE">
      <w:pPr>
        <w:rPr>
          <w:szCs w:val="24"/>
        </w:rPr>
      </w:pPr>
      <w:r w:rsidRPr="00870205">
        <w:rPr>
          <w:szCs w:val="24"/>
        </w:rPr>
        <w:t xml:space="preserve">The objective of this task (Task 1:  </w:t>
      </w:r>
      <w:r w:rsidRPr="00870205">
        <w:rPr>
          <w:i/>
          <w:szCs w:val="24"/>
        </w:rPr>
        <w:t>Literature Review of Published Research Examining Tile Drainage Systems</w:t>
      </w:r>
      <w:r w:rsidR="00057D39">
        <w:rPr>
          <w:szCs w:val="24"/>
        </w:rPr>
        <w:t>, as described in the approved project Work Plan</w:t>
      </w:r>
      <w:r w:rsidRPr="00870205">
        <w:rPr>
          <w:szCs w:val="24"/>
        </w:rPr>
        <w:t>) is to synthesize the current state of knowledge of P loading from tile drainage systems from published scientific literature and expert knowledge within the Lake Champlain Region</w:t>
      </w:r>
      <w:bookmarkStart w:id="11" w:name="_Toc446583898"/>
      <w:r w:rsidRPr="00870205">
        <w:rPr>
          <w:szCs w:val="24"/>
        </w:rPr>
        <w:t>.</w:t>
      </w:r>
    </w:p>
    <w:bookmarkEnd w:id="11"/>
    <w:p w14:paraId="66E450E0" w14:textId="77777777" w:rsidR="00870205" w:rsidRPr="00870205" w:rsidRDefault="00F81F69" w:rsidP="00870205">
      <w:pPr>
        <w:pStyle w:val="Default"/>
        <w:rPr>
          <w:rFonts w:ascii="Times New Roman" w:hAnsi="Times New Roman" w:cs="Times New Roman"/>
        </w:rPr>
      </w:pPr>
      <w:r>
        <w:rPr>
          <w:rFonts w:ascii="Times New Roman" w:hAnsi="Times New Roman" w:cs="Times New Roman"/>
        </w:rPr>
        <w:t>T</w:t>
      </w:r>
      <w:r w:rsidRPr="00F81F69">
        <w:rPr>
          <w:rFonts w:ascii="Times New Roman" w:hAnsi="Times New Roman" w:cs="Times New Roman"/>
        </w:rPr>
        <w:t>he Project Team</w:t>
      </w:r>
      <w:r w:rsidR="00870205" w:rsidRPr="00870205">
        <w:rPr>
          <w:rFonts w:ascii="Times New Roman" w:hAnsi="Times New Roman" w:cs="Times New Roman"/>
        </w:rPr>
        <w:t xml:space="preserve"> will identify existing literature and data using a variety of methods, including: </w:t>
      </w:r>
    </w:p>
    <w:p w14:paraId="5FFF80C2" w14:textId="77777777" w:rsidR="00870205" w:rsidRDefault="00870205" w:rsidP="00870205">
      <w:pPr>
        <w:pStyle w:val="Default"/>
        <w:numPr>
          <w:ilvl w:val="0"/>
          <w:numId w:val="14"/>
        </w:numPr>
        <w:rPr>
          <w:rFonts w:ascii="Times New Roman" w:hAnsi="Times New Roman" w:cs="Times New Roman"/>
        </w:rPr>
      </w:pPr>
      <w:r w:rsidRPr="00870205">
        <w:rPr>
          <w:rFonts w:ascii="Times New Roman" w:hAnsi="Times New Roman" w:cs="Times New Roman"/>
        </w:rPr>
        <w:t>Search of online scientific databases including but not limited to Web of Science, the National Agricultural Library (AGRICOLA), Elton B. Stephens Co. (EBSCO)</w:t>
      </w:r>
      <w:r>
        <w:rPr>
          <w:rFonts w:ascii="Times New Roman" w:hAnsi="Times New Roman" w:cs="Times New Roman"/>
        </w:rPr>
        <w:t>,</w:t>
      </w:r>
      <w:r w:rsidRPr="00870205">
        <w:rPr>
          <w:rFonts w:ascii="Times New Roman" w:hAnsi="Times New Roman" w:cs="Times New Roman"/>
        </w:rPr>
        <w:t xml:space="preserve"> and the web sea</w:t>
      </w:r>
      <w:r>
        <w:rPr>
          <w:rFonts w:ascii="Times New Roman" w:hAnsi="Times New Roman" w:cs="Times New Roman"/>
        </w:rPr>
        <w:t>rch engine Google Scholar;</w:t>
      </w:r>
    </w:p>
    <w:p w14:paraId="67FB7515" w14:textId="77777777" w:rsidR="00870205" w:rsidRDefault="00870205" w:rsidP="00870205">
      <w:pPr>
        <w:pStyle w:val="Default"/>
        <w:numPr>
          <w:ilvl w:val="0"/>
          <w:numId w:val="14"/>
        </w:numPr>
        <w:rPr>
          <w:rFonts w:ascii="Times New Roman" w:hAnsi="Times New Roman" w:cs="Times New Roman"/>
        </w:rPr>
      </w:pPr>
      <w:r>
        <w:rPr>
          <w:rFonts w:ascii="Times New Roman" w:hAnsi="Times New Roman" w:cs="Times New Roman"/>
        </w:rPr>
        <w:t xml:space="preserve">Search of </w:t>
      </w:r>
      <w:r w:rsidRPr="00870205">
        <w:rPr>
          <w:rFonts w:ascii="Times New Roman" w:hAnsi="Times New Roman" w:cs="Times New Roman"/>
        </w:rPr>
        <w:t>federal, state, and stakeholder websites for recent materials (articles, technical papers, reports, and abstracts) and materials addressing topics not covered by sources listed above</w:t>
      </w:r>
      <w:r>
        <w:rPr>
          <w:rFonts w:ascii="Times New Roman" w:hAnsi="Times New Roman" w:cs="Times New Roman"/>
        </w:rPr>
        <w:t>; and</w:t>
      </w:r>
    </w:p>
    <w:p w14:paraId="34C781F8" w14:textId="77777777" w:rsidR="00870205" w:rsidRPr="00870205" w:rsidRDefault="00870205" w:rsidP="00870205">
      <w:pPr>
        <w:pStyle w:val="Default"/>
        <w:numPr>
          <w:ilvl w:val="0"/>
          <w:numId w:val="14"/>
        </w:numPr>
        <w:rPr>
          <w:rFonts w:ascii="Times New Roman" w:hAnsi="Times New Roman" w:cs="Times New Roman"/>
        </w:rPr>
      </w:pPr>
      <w:r>
        <w:rPr>
          <w:rFonts w:ascii="Times New Roman" w:hAnsi="Times New Roman" w:cs="Times New Roman"/>
        </w:rPr>
        <w:t>Sources proposed by members of the LCBP Technical Advisory Committee (TAC) and other stakeholders/experts within the LCB.</w:t>
      </w:r>
    </w:p>
    <w:p w14:paraId="5F5948E7" w14:textId="77777777" w:rsidR="005463EE" w:rsidRDefault="00870205" w:rsidP="004E2FEE">
      <w:r w:rsidRPr="00870205">
        <w:t xml:space="preserve">Emphasis will be on peer-reviewed articles, but data from gray literature of suitable quality </w:t>
      </w:r>
      <w:r w:rsidR="005463EE">
        <w:t xml:space="preserve">(see Section 4) </w:t>
      </w:r>
      <w:r w:rsidRPr="00870205">
        <w:t>will be included to the extent available</w:t>
      </w:r>
      <w:r w:rsidR="005463EE">
        <w:t>.</w:t>
      </w:r>
    </w:p>
    <w:p w14:paraId="7F4EC1FF" w14:textId="77777777" w:rsidR="00870205" w:rsidRPr="00870205" w:rsidRDefault="005463EE" w:rsidP="004E2FEE">
      <w:r w:rsidRPr="005463EE">
        <w:t>References cited within each reviewed source will</w:t>
      </w:r>
      <w:r>
        <w:t xml:space="preserve"> be searched for additional resources</w:t>
      </w:r>
      <w:r w:rsidRPr="005463EE">
        <w:t xml:space="preserve">. If a review article summarizes data from another study or report, </w:t>
      </w:r>
      <w:r w:rsidR="00F81F69" w:rsidRPr="00F81F69">
        <w:t>the Project Team</w:t>
      </w:r>
      <w:r w:rsidR="00F81F69">
        <w:t xml:space="preserve"> </w:t>
      </w:r>
      <w:r w:rsidRPr="005463EE">
        <w:t>will obtain the original document so that information is collected from original sources. The search will be repeated with multiple iterations of keywords and in multiple databases until no additional references are identified.</w:t>
      </w:r>
    </w:p>
    <w:p w14:paraId="49121B16" w14:textId="492D4DD0" w:rsidR="00AA349B" w:rsidRDefault="00870205" w:rsidP="007375FE">
      <w:r w:rsidRPr="00870205">
        <w:rPr>
          <w:szCs w:val="24"/>
        </w:rPr>
        <w:t xml:space="preserve">Once </w:t>
      </w:r>
      <w:r w:rsidR="00F81F69" w:rsidRPr="00F81F69">
        <w:t>the Project Team</w:t>
      </w:r>
      <w:r w:rsidR="00F81F69">
        <w:t xml:space="preserve"> </w:t>
      </w:r>
      <w:r w:rsidR="005463EE">
        <w:rPr>
          <w:szCs w:val="24"/>
        </w:rPr>
        <w:t>identifies</w:t>
      </w:r>
      <w:r w:rsidRPr="00870205">
        <w:rPr>
          <w:szCs w:val="24"/>
        </w:rPr>
        <w:t xml:space="preserve"> a potential reference for inclusion in the literature review, they will use the decision process diagramed </w:t>
      </w:r>
      <w:r w:rsidR="008F6D84">
        <w:rPr>
          <w:szCs w:val="24"/>
        </w:rPr>
        <w:t xml:space="preserve">in </w:t>
      </w:r>
      <w:r w:rsidRPr="00870205">
        <w:rPr>
          <w:szCs w:val="24"/>
        </w:rPr>
        <w:t>Figure 2 and assess the quality of that reference according to five assessment factors recommended by the EPA’s</w:t>
      </w:r>
      <w:r w:rsidR="00F81F69">
        <w:rPr>
          <w:szCs w:val="24"/>
        </w:rPr>
        <w:t xml:space="preserve"> Science Policy Council (US EPA</w:t>
      </w:r>
      <w:r w:rsidRPr="00870205">
        <w:rPr>
          <w:szCs w:val="24"/>
        </w:rPr>
        <w:t xml:space="preserve"> 2003): soundness; applicability and utility; clarity and completeness; uncertainty and variability; and evaluation and review. These factors are descri</w:t>
      </w:r>
      <w:r w:rsidR="005463EE">
        <w:rPr>
          <w:szCs w:val="24"/>
        </w:rPr>
        <w:t>bed in more detail in Section 4</w:t>
      </w:r>
      <w:r w:rsidRPr="00870205">
        <w:rPr>
          <w:szCs w:val="24"/>
        </w:rPr>
        <w:t xml:space="preserve">. </w:t>
      </w:r>
      <w:r w:rsidR="00BC2214">
        <w:rPr>
          <w:noProof/>
          <w:lang w:eastAsia="en-US"/>
        </w:rPr>
        <mc:AlternateContent>
          <mc:Choice Requires="wpg">
            <w:drawing>
              <wp:inline distT="0" distB="0" distL="0" distR="0" wp14:anchorId="328077BF" wp14:editId="057E9E20">
                <wp:extent cx="6079490" cy="3681100"/>
                <wp:effectExtent l="0" t="0" r="0" b="0"/>
                <wp:docPr id="6" name="Group 6"/>
                <wp:cNvGraphicFramePr/>
                <a:graphic xmlns:a="http://schemas.openxmlformats.org/drawingml/2006/main">
                  <a:graphicData uri="http://schemas.microsoft.com/office/word/2010/wordprocessingGroup">
                    <wpg:wgp>
                      <wpg:cNvGrpSpPr/>
                      <wpg:grpSpPr>
                        <a:xfrm>
                          <a:off x="0" y="0"/>
                          <a:ext cx="6079490" cy="3681100"/>
                          <a:chOff x="0" y="0"/>
                          <a:chExt cx="6080077" cy="3681515"/>
                        </a:xfrm>
                      </wpg:grpSpPr>
                      <pic:pic xmlns:pic="http://schemas.openxmlformats.org/drawingml/2006/picture">
                        <pic:nvPicPr>
                          <pic:cNvPr id="5" name="Picture 5"/>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95534" y="0"/>
                            <a:ext cx="5984543" cy="3173105"/>
                          </a:xfrm>
                          <a:prstGeom prst="rect">
                            <a:avLst/>
                          </a:prstGeom>
                        </pic:spPr>
                      </pic:pic>
                      <wps:wsp>
                        <wps:cNvPr id="307" name="Text Box 2"/>
                        <wps:cNvSpPr txBox="1">
                          <a:spLocks noChangeArrowheads="1"/>
                        </wps:cNvSpPr>
                        <wps:spPr bwMode="auto">
                          <a:xfrm>
                            <a:off x="0" y="3165838"/>
                            <a:ext cx="4265071" cy="515677"/>
                          </a:xfrm>
                          <a:prstGeom prst="rect">
                            <a:avLst/>
                          </a:prstGeom>
                          <a:noFill/>
                          <a:ln w="9525">
                            <a:noFill/>
                            <a:miter lim="800000"/>
                            <a:headEnd/>
                            <a:tailEnd/>
                          </a:ln>
                        </wps:spPr>
                        <wps:txbx>
                          <w:txbxContent>
                            <w:p w14:paraId="671DB3F1" w14:textId="77777777" w:rsidR="00BC2214" w:rsidRPr="00BC2214" w:rsidRDefault="00BC2214" w:rsidP="00C4564B">
                              <w:pPr>
                                <w:pStyle w:val="Caption"/>
                                <w:rPr>
                                  <w:rFonts w:asciiTheme="minorHAnsi" w:hAnsiTheme="minorHAnsi"/>
                                </w:rPr>
                              </w:pPr>
                              <w:r w:rsidRPr="004E2E38">
                                <w:rPr>
                                  <w:b/>
                                </w:rPr>
                                <w:t>Figure 2</w:t>
                              </w:r>
                              <w:r w:rsidRPr="004E2E38">
                                <w:t>. Process for literature screening and inclusion</w:t>
                              </w:r>
                              <w:r w:rsidRPr="00BC2214">
                                <w:rPr>
                                  <w:rFonts w:asciiTheme="minorHAnsi" w:hAnsiTheme="minorHAnsi"/>
                                </w:rPr>
                                <w:t>.</w:t>
                              </w:r>
                            </w:p>
                          </w:txbxContent>
                        </wps:txbx>
                        <wps:bodyPr rot="0" vert="horz" wrap="square" lIns="91440" tIns="45720" rIns="91440" bIns="45720" anchor="t" anchorCtr="0">
                          <a:spAutoFit/>
                        </wps:bodyPr>
                      </wps:wsp>
                    </wpg:wgp>
                  </a:graphicData>
                </a:graphic>
              </wp:inline>
            </w:drawing>
          </mc:Choice>
          <mc:Fallback>
            <w:pict>
              <v:group w14:anchorId="328077BF" id="Group 6" o:spid="_x0000_s1026" style="width:478.7pt;height:289.85pt;mso-position-horizontal-relative:char;mso-position-vertical-relative:line" coordsize="60800,368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955;width:59845;height:317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YVu1HBAAAA2gAAAA8AAABkcnMvZG93bnJldi54bWxEj0FrwkAUhO+F/oflCb01G4WKTV3FCoVe&#10;qx709th9JtHs25DdJOu/dwuCx2FmvmGW62gbMVDna8cKplkOglg7U3Op4LD/eV+A8AHZYOOYFNzI&#10;w3r1+rLEwriR/2jYhVIkCPsCFVQhtIWUXldk0WeuJU7e2XUWQ5JdKU2HY4LbRs7yfC4t1pwWKmxp&#10;W5G+7nqrYIz6W8YDt/rzciF7mvbHxdAr9TaJmy8QgWJ4hh/tX6PgA/6vpBsgV3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YVu1HBAAAA2gAAAA8AAAAAAAAAAAAAAAAAnwIA&#10;AGRycy9kb3ducmV2LnhtbFBLBQYAAAAABAAEAPcAAACNAwAAAAA=&#10;">
                  <v:imagedata r:id="rId21" o:title=""/>
                  <v:path arrowok="t"/>
                </v:shape>
                <v:shapetype id="_x0000_t202" coordsize="21600,21600" o:spt="202" path="m,l,21600r21600,l21600,xe">
                  <v:stroke joinstyle="miter"/>
                  <v:path gradientshapeok="t" o:connecttype="rect"/>
                </v:shapetype>
                <v:shape id="_x0000_s1028" type="#_x0000_t202" style="position:absolute;top:31658;width:42650;height:5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lEbMMA&#10;AADcAAAADwAAAGRycy9kb3ducmV2LnhtbESPQWsCMRSE74X+h/AKvdXElrayGkVqCx68VLf3x+a5&#10;Wdy8LJunu/77plDwOMzMN8xiNYZWXahPTWQL04kBRVxF13BtoTx8Pc1AJUF22EYmC1dKsFre3y2w&#10;cHHgb7rspVYZwqlAC16kK7ROlaeAaRI74uwdYx9Qsuxr7XocMjy0+tmYNx2w4bzgsaMPT9Vpfw4W&#10;RNx6ei0/Q9r+jLvN4E31iqW1jw/jeg5KaJRb+L+9dRZezDv8nclHQC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lEbMMAAADcAAAADwAAAAAAAAAAAAAAAACYAgAAZHJzL2Rv&#10;d25yZXYueG1sUEsFBgAAAAAEAAQA9QAAAIgDAAAAAA==&#10;" filled="f" stroked="f">
                  <v:textbox style="mso-fit-shape-to-text:t">
                    <w:txbxContent>
                      <w:p w14:paraId="671DB3F1" w14:textId="77777777" w:rsidR="00BC2214" w:rsidRPr="00BC2214" w:rsidRDefault="00BC2214" w:rsidP="00C4564B">
                        <w:pPr>
                          <w:pStyle w:val="Caption"/>
                          <w:rPr>
                            <w:rFonts w:asciiTheme="minorHAnsi" w:hAnsiTheme="minorHAnsi"/>
                          </w:rPr>
                        </w:pPr>
                        <w:r w:rsidRPr="004E2E38">
                          <w:rPr>
                            <w:b/>
                          </w:rPr>
                          <w:t>Figure 2</w:t>
                        </w:r>
                        <w:r w:rsidRPr="004E2E38">
                          <w:t>. Process for literature screening and inclusion</w:t>
                        </w:r>
                        <w:r w:rsidRPr="00BC2214">
                          <w:rPr>
                            <w:rFonts w:asciiTheme="minorHAnsi" w:hAnsiTheme="minorHAnsi"/>
                          </w:rPr>
                          <w:t>.</w:t>
                        </w:r>
                      </w:p>
                    </w:txbxContent>
                  </v:textbox>
                </v:shape>
                <w10:anchorlock/>
              </v:group>
            </w:pict>
          </mc:Fallback>
        </mc:AlternateContent>
      </w:r>
      <w:r w:rsidR="00E74B73" w:rsidRPr="005C67B8">
        <w:t xml:space="preserve">Once an article is qualified, key data </w:t>
      </w:r>
      <w:r w:rsidR="008F6D84">
        <w:t xml:space="preserve">from the source </w:t>
      </w:r>
      <w:r w:rsidR="00E74B73" w:rsidRPr="005C67B8">
        <w:t xml:space="preserve">will be logged into a set of spreadsheets. The spreadsheets will include fields for all important aspects of the work reported, including </w:t>
      </w:r>
      <w:r w:rsidR="00D4004D">
        <w:t xml:space="preserve">full citation, </w:t>
      </w:r>
      <w:r w:rsidR="00E74B73" w:rsidRPr="005C67B8">
        <w:t xml:space="preserve">publication date, geographic location, scale, </w:t>
      </w:r>
      <w:r w:rsidR="00E74B73">
        <w:t xml:space="preserve">tile drainage system characteristics (e.g., depth, spacing, age), </w:t>
      </w:r>
      <w:r w:rsidR="00E74B73" w:rsidRPr="005C67B8">
        <w:t>land use, crop and crop management, precipitation and flow, manure and fertilizer applications, soil type, slope, tillage, erosion control, nutrient management, and annual P concentrations and/or loads. Where papers generate multiple cases (e.g., unique combination of study year, study site, treatment condition, and measured constituent) as individual records, each case will be reported as a separate record.</w:t>
      </w:r>
    </w:p>
    <w:p w14:paraId="6A0F0392" w14:textId="77777777" w:rsidR="00C4564B" w:rsidRDefault="00C4564B" w:rsidP="007375FE"/>
    <w:p w14:paraId="56A5E731" w14:textId="77777777" w:rsidR="00965BB6" w:rsidRPr="00A80F4B" w:rsidRDefault="00300290" w:rsidP="00943C8D">
      <w:pPr>
        <w:pStyle w:val="Heading1"/>
        <w:rPr>
          <w:rFonts w:cs="Times New Roman"/>
          <w:szCs w:val="24"/>
        </w:rPr>
      </w:pPr>
      <w:bookmarkStart w:id="12" w:name="_Toc452647166"/>
      <w:r w:rsidRPr="00A80F4B">
        <w:rPr>
          <w:rFonts w:cs="Times New Roman"/>
          <w:szCs w:val="24"/>
        </w:rPr>
        <w:t xml:space="preserve">Section </w:t>
      </w:r>
      <w:r w:rsidR="00E1613F" w:rsidRPr="00A80F4B">
        <w:rPr>
          <w:rFonts w:cs="Times New Roman"/>
          <w:szCs w:val="24"/>
        </w:rPr>
        <w:t>3</w:t>
      </w:r>
      <w:r w:rsidR="00965BB6" w:rsidRPr="00A80F4B">
        <w:rPr>
          <w:rFonts w:cs="Times New Roman"/>
          <w:szCs w:val="24"/>
        </w:rPr>
        <w:t>. Sources of Secondary Data</w:t>
      </w:r>
      <w:bookmarkEnd w:id="12"/>
    </w:p>
    <w:p w14:paraId="35A33897" w14:textId="77777777" w:rsidR="00C96E1C" w:rsidRPr="00A61F82" w:rsidRDefault="00E1613F" w:rsidP="00943C8D">
      <w:pPr>
        <w:pStyle w:val="Heading2"/>
        <w:rPr>
          <w:rFonts w:cs="Times New Roman"/>
          <w:szCs w:val="24"/>
        </w:rPr>
      </w:pPr>
      <w:bookmarkStart w:id="13" w:name="_Toc452647167"/>
      <w:r w:rsidRPr="00A61F82">
        <w:rPr>
          <w:rFonts w:cs="Times New Roman"/>
          <w:szCs w:val="24"/>
        </w:rPr>
        <w:t>3</w:t>
      </w:r>
      <w:r w:rsidR="00965BB6" w:rsidRPr="00A61F82">
        <w:rPr>
          <w:rFonts w:cs="Times New Roman"/>
          <w:szCs w:val="24"/>
        </w:rPr>
        <w:t>.1</w:t>
      </w:r>
      <w:r w:rsidR="00943C8D" w:rsidRPr="00A61F82">
        <w:rPr>
          <w:rFonts w:cs="Times New Roman"/>
          <w:szCs w:val="24"/>
        </w:rPr>
        <w:t xml:space="preserve"> </w:t>
      </w:r>
      <w:r w:rsidR="00965BB6" w:rsidRPr="00A61F82">
        <w:rPr>
          <w:rFonts w:cs="Times New Roman"/>
          <w:szCs w:val="24"/>
        </w:rPr>
        <w:t xml:space="preserve">Data </w:t>
      </w:r>
      <w:r w:rsidR="007A6777">
        <w:rPr>
          <w:rFonts w:cs="Times New Roman"/>
          <w:szCs w:val="24"/>
        </w:rPr>
        <w:t>S</w:t>
      </w:r>
      <w:r w:rsidR="00965BB6" w:rsidRPr="00A61F82">
        <w:rPr>
          <w:rFonts w:cs="Times New Roman"/>
          <w:szCs w:val="24"/>
        </w:rPr>
        <w:t>ources</w:t>
      </w:r>
      <w:bookmarkEnd w:id="13"/>
    </w:p>
    <w:p w14:paraId="51BEC103" w14:textId="77777777" w:rsidR="001D2273" w:rsidRDefault="001D2273" w:rsidP="004E2FEE">
      <w:r w:rsidRPr="00A61F82">
        <w:t xml:space="preserve">The data needed for this project fall under the category of non-direct measurements and may include data from the following types of sources: </w:t>
      </w:r>
    </w:p>
    <w:p w14:paraId="6A19C66F" w14:textId="77777777" w:rsidR="001D2273" w:rsidRPr="0026121C" w:rsidRDefault="001D2273" w:rsidP="0026121C">
      <w:pPr>
        <w:rPr>
          <w:b/>
          <w:i/>
        </w:rPr>
      </w:pPr>
      <w:r w:rsidRPr="0026121C">
        <w:rPr>
          <w:b/>
          <w:i/>
        </w:rPr>
        <w:t xml:space="preserve">Peer-Reviewed Literature </w:t>
      </w:r>
    </w:p>
    <w:p w14:paraId="79DE7938" w14:textId="77777777" w:rsidR="001D2273" w:rsidRPr="00A61F82" w:rsidRDefault="001D2273" w:rsidP="00A61F82">
      <w:pPr>
        <w:pStyle w:val="Default"/>
        <w:numPr>
          <w:ilvl w:val="0"/>
          <w:numId w:val="17"/>
        </w:numPr>
        <w:rPr>
          <w:rFonts w:ascii="Times New Roman" w:hAnsi="Times New Roman" w:cs="Times New Roman"/>
        </w:rPr>
      </w:pPr>
      <w:r w:rsidRPr="00A61F82">
        <w:rPr>
          <w:rFonts w:ascii="Times New Roman" w:hAnsi="Times New Roman" w:cs="Times New Roman"/>
        </w:rPr>
        <w:t xml:space="preserve">Journal publications </w:t>
      </w:r>
    </w:p>
    <w:p w14:paraId="66DD64EF" w14:textId="77777777" w:rsidR="001D2273" w:rsidRPr="00A61F82" w:rsidRDefault="001D2273" w:rsidP="00A61F82">
      <w:pPr>
        <w:pStyle w:val="Default"/>
        <w:numPr>
          <w:ilvl w:val="0"/>
          <w:numId w:val="17"/>
        </w:numPr>
        <w:rPr>
          <w:rFonts w:ascii="Times New Roman" w:hAnsi="Times New Roman" w:cs="Times New Roman"/>
        </w:rPr>
      </w:pPr>
      <w:r w:rsidRPr="00A61F82">
        <w:rPr>
          <w:rFonts w:ascii="Times New Roman" w:hAnsi="Times New Roman" w:cs="Times New Roman"/>
        </w:rPr>
        <w:t xml:space="preserve">Reports, white papers, fact sheets, and similar publications developed by federal and state agencies </w:t>
      </w:r>
    </w:p>
    <w:p w14:paraId="56760DF3" w14:textId="77777777" w:rsidR="001D2273" w:rsidRPr="00A61F82" w:rsidRDefault="001D2273" w:rsidP="00A61F82">
      <w:pPr>
        <w:pStyle w:val="Default"/>
        <w:numPr>
          <w:ilvl w:val="0"/>
          <w:numId w:val="17"/>
        </w:numPr>
        <w:rPr>
          <w:rFonts w:ascii="Times New Roman" w:hAnsi="Times New Roman" w:cs="Times New Roman"/>
        </w:rPr>
      </w:pPr>
      <w:r w:rsidRPr="00A61F82">
        <w:rPr>
          <w:rFonts w:ascii="Times New Roman" w:hAnsi="Times New Roman" w:cs="Times New Roman"/>
        </w:rPr>
        <w:t xml:space="preserve">Reports on industry-sponsored research, including white papers, fact sheets, and similar publications </w:t>
      </w:r>
    </w:p>
    <w:p w14:paraId="0A01F70D" w14:textId="77777777" w:rsidR="001D2273" w:rsidRPr="007A6777" w:rsidRDefault="001D2273" w:rsidP="001D2273">
      <w:pPr>
        <w:pStyle w:val="Default"/>
        <w:numPr>
          <w:ilvl w:val="0"/>
          <w:numId w:val="17"/>
        </w:numPr>
        <w:rPr>
          <w:rFonts w:ascii="Times New Roman" w:hAnsi="Times New Roman" w:cs="Times New Roman"/>
        </w:rPr>
      </w:pPr>
      <w:r w:rsidRPr="00A61F82">
        <w:rPr>
          <w:rFonts w:ascii="Times New Roman" w:hAnsi="Times New Roman" w:cs="Times New Roman"/>
        </w:rPr>
        <w:t xml:space="preserve">Symposium/conference proceedings </w:t>
      </w:r>
    </w:p>
    <w:p w14:paraId="128B3CC4" w14:textId="77777777" w:rsidR="001D2273" w:rsidRPr="0026121C" w:rsidRDefault="001D2273" w:rsidP="0026121C">
      <w:pPr>
        <w:rPr>
          <w:b/>
          <w:i/>
        </w:rPr>
      </w:pPr>
      <w:r w:rsidRPr="0026121C">
        <w:rPr>
          <w:b/>
          <w:i/>
        </w:rPr>
        <w:t xml:space="preserve">Non Peer-Reviewed Literature </w:t>
      </w:r>
    </w:p>
    <w:p w14:paraId="02A6E14E" w14:textId="77777777" w:rsidR="001D2273" w:rsidRPr="00A61F82" w:rsidRDefault="001D2273" w:rsidP="00A61F82">
      <w:pPr>
        <w:pStyle w:val="Default"/>
        <w:numPr>
          <w:ilvl w:val="0"/>
          <w:numId w:val="18"/>
        </w:numPr>
        <w:rPr>
          <w:rFonts w:ascii="Times New Roman" w:hAnsi="Times New Roman" w:cs="Times New Roman"/>
        </w:rPr>
      </w:pPr>
      <w:r w:rsidRPr="00A61F82">
        <w:rPr>
          <w:rFonts w:ascii="Times New Roman" w:hAnsi="Times New Roman" w:cs="Times New Roman"/>
        </w:rPr>
        <w:t xml:space="preserve">Non peer-reviewed government documents </w:t>
      </w:r>
    </w:p>
    <w:p w14:paraId="571E265B" w14:textId="77777777" w:rsidR="00A61F82" w:rsidRDefault="001D2273" w:rsidP="00A61F82">
      <w:pPr>
        <w:pStyle w:val="Default"/>
        <w:numPr>
          <w:ilvl w:val="0"/>
          <w:numId w:val="18"/>
        </w:numPr>
        <w:rPr>
          <w:rFonts w:ascii="Times New Roman" w:hAnsi="Times New Roman" w:cs="Times New Roman"/>
        </w:rPr>
      </w:pPr>
      <w:r w:rsidRPr="00A61F82">
        <w:rPr>
          <w:rFonts w:ascii="Times New Roman" w:hAnsi="Times New Roman" w:cs="Times New Roman"/>
        </w:rPr>
        <w:t xml:space="preserve">Other types </w:t>
      </w:r>
    </w:p>
    <w:p w14:paraId="3AB253AB" w14:textId="77777777" w:rsidR="001D2273" w:rsidRPr="00A61F82" w:rsidRDefault="001D2273" w:rsidP="00A61F82">
      <w:pPr>
        <w:pStyle w:val="Default"/>
        <w:numPr>
          <w:ilvl w:val="1"/>
          <w:numId w:val="18"/>
        </w:numPr>
        <w:rPr>
          <w:rFonts w:ascii="Times New Roman" w:hAnsi="Times New Roman" w:cs="Times New Roman"/>
        </w:rPr>
      </w:pPr>
      <w:r w:rsidRPr="00A61F82">
        <w:rPr>
          <w:rFonts w:ascii="Times New Roman" w:hAnsi="Times New Roman" w:cs="Times New Roman"/>
        </w:rPr>
        <w:t xml:space="preserve">Workshop </w:t>
      </w:r>
      <w:r w:rsidR="00A61F82">
        <w:rPr>
          <w:rFonts w:ascii="Times New Roman" w:hAnsi="Times New Roman" w:cs="Times New Roman"/>
        </w:rPr>
        <w:t>or conference presentations/</w:t>
      </w:r>
      <w:r w:rsidRPr="00A61F82">
        <w:rPr>
          <w:rFonts w:ascii="Times New Roman" w:hAnsi="Times New Roman" w:cs="Times New Roman"/>
        </w:rPr>
        <w:t xml:space="preserve">proceedings </w:t>
      </w:r>
    </w:p>
    <w:p w14:paraId="66409319" w14:textId="77777777" w:rsidR="001D2273" w:rsidRPr="00A61F82" w:rsidRDefault="001D2273" w:rsidP="00A61F82">
      <w:pPr>
        <w:pStyle w:val="Default"/>
        <w:numPr>
          <w:ilvl w:val="1"/>
          <w:numId w:val="18"/>
        </w:numPr>
        <w:rPr>
          <w:rFonts w:ascii="Times New Roman" w:hAnsi="Times New Roman" w:cs="Times New Roman"/>
        </w:rPr>
      </w:pPr>
      <w:r w:rsidRPr="00A61F82">
        <w:rPr>
          <w:rFonts w:ascii="Times New Roman" w:hAnsi="Times New Roman" w:cs="Times New Roman"/>
        </w:rPr>
        <w:t xml:space="preserve">Master’s/PhD theses </w:t>
      </w:r>
      <w:r w:rsidR="00A61F82">
        <w:rPr>
          <w:rFonts w:ascii="Times New Roman" w:hAnsi="Times New Roman" w:cs="Times New Roman"/>
        </w:rPr>
        <w:t>(approved)</w:t>
      </w:r>
    </w:p>
    <w:p w14:paraId="565806F7" w14:textId="77777777" w:rsidR="001D2273" w:rsidRPr="00A61F82" w:rsidRDefault="001D2273" w:rsidP="00A61F82">
      <w:pPr>
        <w:pStyle w:val="Default"/>
        <w:numPr>
          <w:ilvl w:val="1"/>
          <w:numId w:val="18"/>
        </w:numPr>
        <w:rPr>
          <w:rFonts w:ascii="Times New Roman" w:hAnsi="Times New Roman" w:cs="Times New Roman"/>
        </w:rPr>
      </w:pPr>
      <w:r w:rsidRPr="00A61F82">
        <w:rPr>
          <w:rFonts w:ascii="Times New Roman" w:hAnsi="Times New Roman" w:cs="Times New Roman"/>
        </w:rPr>
        <w:t xml:space="preserve">Reports and white papers from private companies, associations, or non-governmental organizations </w:t>
      </w:r>
    </w:p>
    <w:p w14:paraId="0A100641" w14:textId="77777777" w:rsidR="001D2273" w:rsidRPr="00A61F82" w:rsidRDefault="001D2273" w:rsidP="00A61F82">
      <w:pPr>
        <w:pStyle w:val="Default"/>
        <w:numPr>
          <w:ilvl w:val="1"/>
          <w:numId w:val="18"/>
        </w:numPr>
        <w:rPr>
          <w:rFonts w:ascii="Times New Roman" w:hAnsi="Times New Roman" w:cs="Times New Roman"/>
        </w:rPr>
      </w:pPr>
      <w:r w:rsidRPr="00A61F82">
        <w:rPr>
          <w:rFonts w:ascii="Times New Roman" w:hAnsi="Times New Roman" w:cs="Times New Roman"/>
        </w:rPr>
        <w:t xml:space="preserve">Textbooks </w:t>
      </w:r>
    </w:p>
    <w:p w14:paraId="23CC9AE5" w14:textId="77777777" w:rsidR="001D2273" w:rsidRPr="00A61F82" w:rsidRDefault="001D2273" w:rsidP="00A61F82">
      <w:pPr>
        <w:pStyle w:val="Default"/>
        <w:numPr>
          <w:ilvl w:val="1"/>
          <w:numId w:val="18"/>
        </w:numPr>
        <w:rPr>
          <w:rFonts w:ascii="Times New Roman" w:hAnsi="Times New Roman" w:cs="Times New Roman"/>
        </w:rPr>
      </w:pPr>
      <w:r w:rsidRPr="00A61F82">
        <w:rPr>
          <w:rFonts w:ascii="Times New Roman" w:hAnsi="Times New Roman" w:cs="Times New Roman"/>
        </w:rPr>
        <w:t xml:space="preserve">Maps </w:t>
      </w:r>
    </w:p>
    <w:p w14:paraId="7B5F0E44" w14:textId="77777777" w:rsidR="001D2273" w:rsidRPr="007A6777" w:rsidRDefault="001D2273" w:rsidP="001D2273">
      <w:pPr>
        <w:pStyle w:val="Default"/>
        <w:numPr>
          <w:ilvl w:val="1"/>
          <w:numId w:val="18"/>
        </w:numPr>
        <w:rPr>
          <w:rFonts w:ascii="Times New Roman" w:hAnsi="Times New Roman" w:cs="Times New Roman"/>
        </w:rPr>
      </w:pPr>
      <w:r w:rsidRPr="00A61F82">
        <w:rPr>
          <w:rFonts w:ascii="Times New Roman" w:hAnsi="Times New Roman" w:cs="Times New Roman"/>
        </w:rPr>
        <w:t xml:space="preserve">Publications with unknown peer-review status </w:t>
      </w:r>
    </w:p>
    <w:p w14:paraId="08B3470F" w14:textId="77777777" w:rsidR="001D2273" w:rsidRPr="0026121C" w:rsidRDefault="001D2273" w:rsidP="0026121C">
      <w:pPr>
        <w:rPr>
          <w:b/>
          <w:i/>
        </w:rPr>
      </w:pPr>
      <w:r w:rsidRPr="0026121C">
        <w:rPr>
          <w:b/>
          <w:i/>
        </w:rPr>
        <w:t xml:space="preserve">Datasets </w:t>
      </w:r>
    </w:p>
    <w:p w14:paraId="60B9C3C5" w14:textId="77777777" w:rsidR="001D2273" w:rsidRPr="00A61F82" w:rsidRDefault="001D2273" w:rsidP="00A61F82">
      <w:pPr>
        <w:pStyle w:val="Default"/>
        <w:numPr>
          <w:ilvl w:val="0"/>
          <w:numId w:val="21"/>
        </w:numPr>
        <w:rPr>
          <w:rFonts w:ascii="Times New Roman" w:hAnsi="Times New Roman" w:cs="Times New Roman"/>
        </w:rPr>
      </w:pPr>
      <w:r w:rsidRPr="00A61F82">
        <w:rPr>
          <w:rFonts w:ascii="Times New Roman" w:hAnsi="Times New Roman" w:cs="Times New Roman"/>
        </w:rPr>
        <w:t xml:space="preserve">Online databases </w:t>
      </w:r>
    </w:p>
    <w:p w14:paraId="519834AE" w14:textId="77777777" w:rsidR="001D2273" w:rsidRPr="00A61F82" w:rsidRDefault="001D2273" w:rsidP="00A61F82">
      <w:pPr>
        <w:pStyle w:val="Default"/>
        <w:numPr>
          <w:ilvl w:val="0"/>
          <w:numId w:val="21"/>
        </w:numPr>
        <w:rPr>
          <w:rFonts w:ascii="Times New Roman" w:hAnsi="Times New Roman" w:cs="Times New Roman"/>
        </w:rPr>
      </w:pPr>
      <w:r w:rsidRPr="00A61F82">
        <w:rPr>
          <w:rFonts w:ascii="Times New Roman" w:hAnsi="Times New Roman" w:cs="Times New Roman"/>
        </w:rPr>
        <w:t xml:space="preserve">Unpublished government data </w:t>
      </w:r>
    </w:p>
    <w:p w14:paraId="7DC6890B" w14:textId="77777777" w:rsidR="00A61F82" w:rsidRPr="00A61F82" w:rsidRDefault="00A61F82" w:rsidP="004E2FEE">
      <w:r w:rsidRPr="00A61F82">
        <w:t xml:space="preserve">All data and existing literature will be evaluated using the guidelines given in Section </w:t>
      </w:r>
      <w:r w:rsidR="00F81F69">
        <w:t>4</w:t>
      </w:r>
      <w:r w:rsidRPr="00A61F82">
        <w:t xml:space="preserve"> of this QAPP. It is expected that information included in the synthesis report will be drawn primarily from peer-reviewed publications. These publications will be viewed generally as containing the most reliable information, particularly if all of the criteria in Section </w:t>
      </w:r>
      <w:r>
        <w:t>2</w:t>
      </w:r>
      <w:r w:rsidRPr="00A61F82">
        <w:t xml:space="preserve"> are met. High reliability will be ascribed to publications with high levels of review and evaluation and where extensive tabulation of supporting information is often available. Similarly, some agencies (e.g., EPA, USGS, etc.) are known to follow extensive quality assurance and review procedures for documents they produce. </w:t>
      </w:r>
    </w:p>
    <w:p w14:paraId="24093832" w14:textId="77777777" w:rsidR="00A61F82" w:rsidRPr="00A61F82" w:rsidRDefault="00A61F82" w:rsidP="00A61F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A61F82">
        <w:rPr>
          <w:szCs w:val="24"/>
        </w:rPr>
        <w:t xml:space="preserve">Non peer-reviewed publications may provide useful information as long as they enhance understanding from peer-reviewed sources, or if peer-reviewed sources prove too scarce or insufficient to answer </w:t>
      </w:r>
      <w:r w:rsidR="00F81F69">
        <w:rPr>
          <w:szCs w:val="24"/>
        </w:rPr>
        <w:t>certain</w:t>
      </w:r>
      <w:r w:rsidRPr="00A61F82">
        <w:rPr>
          <w:szCs w:val="24"/>
        </w:rPr>
        <w:t xml:space="preserve"> res</w:t>
      </w:r>
      <w:r>
        <w:rPr>
          <w:szCs w:val="24"/>
        </w:rPr>
        <w:t>earch questions by themselves. Because</w:t>
      </w:r>
      <w:r w:rsidRPr="00A61F82">
        <w:rPr>
          <w:szCs w:val="24"/>
        </w:rPr>
        <w:t xml:space="preserve"> workshop and conference papers may be abbreviated, and may present works-in-progress, these are not expected to form the sole basis of conclusions presented in the report. Generally, these publications may be of most use to support results presented from peer-reviewed work, to identify promising ideas of investigation and to discuss further in-depth work needed.</w:t>
      </w:r>
    </w:p>
    <w:p w14:paraId="5355FEBD" w14:textId="77777777" w:rsidR="007B3826" w:rsidRDefault="00965BB6" w:rsidP="007A677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A80F4B">
        <w:rPr>
          <w:szCs w:val="24"/>
        </w:rPr>
        <w:t>Once</w:t>
      </w:r>
      <w:r w:rsidR="004B6DF2" w:rsidRPr="00A80F4B">
        <w:rPr>
          <w:szCs w:val="24"/>
        </w:rPr>
        <w:t xml:space="preserve"> information for this report has</w:t>
      </w:r>
      <w:r w:rsidRPr="00A80F4B">
        <w:rPr>
          <w:szCs w:val="24"/>
        </w:rPr>
        <w:t xml:space="preserve"> been collected</w:t>
      </w:r>
      <w:r w:rsidR="00053049" w:rsidRPr="00A80F4B">
        <w:rPr>
          <w:szCs w:val="24"/>
        </w:rPr>
        <w:t xml:space="preserve"> and reviewed for adequate quality</w:t>
      </w:r>
      <w:r w:rsidR="00571557" w:rsidRPr="00A80F4B">
        <w:rPr>
          <w:szCs w:val="24"/>
        </w:rPr>
        <w:t xml:space="preserve"> (see Section 4</w:t>
      </w:r>
      <w:r w:rsidR="00E10F95" w:rsidRPr="00A80F4B">
        <w:rPr>
          <w:szCs w:val="24"/>
        </w:rPr>
        <w:t>.1 Data Quality Requirements below)</w:t>
      </w:r>
      <w:r w:rsidR="00BB3693">
        <w:rPr>
          <w:szCs w:val="24"/>
        </w:rPr>
        <w:t>,</w:t>
      </w:r>
      <w:r w:rsidR="00BB3693" w:rsidRPr="00BB3693">
        <w:t xml:space="preserve"> </w:t>
      </w:r>
      <w:r w:rsidR="00BB3693" w:rsidRPr="00F81F69">
        <w:t>the Project Team</w:t>
      </w:r>
      <w:r w:rsidR="00A61F82">
        <w:rPr>
          <w:szCs w:val="24"/>
        </w:rPr>
        <w:t xml:space="preserve"> will</w:t>
      </w:r>
      <w:r w:rsidR="00E10F95" w:rsidRPr="00A80F4B">
        <w:rPr>
          <w:szCs w:val="24"/>
        </w:rPr>
        <w:t xml:space="preserve"> develop </w:t>
      </w:r>
      <w:r w:rsidR="00A61F82">
        <w:rPr>
          <w:szCs w:val="24"/>
        </w:rPr>
        <w:t>a draft narrative report and other deliverables (see Section 5</w:t>
      </w:r>
      <w:r w:rsidR="00BB3693">
        <w:rPr>
          <w:szCs w:val="24"/>
        </w:rPr>
        <w:t>)</w:t>
      </w:r>
      <w:r w:rsidR="00E10F95" w:rsidRPr="00A80F4B">
        <w:rPr>
          <w:szCs w:val="24"/>
        </w:rPr>
        <w:t xml:space="preserve">.  Any further data sources that become available during the </w:t>
      </w:r>
      <w:r w:rsidR="004B6DF2" w:rsidRPr="00A80F4B">
        <w:rPr>
          <w:szCs w:val="24"/>
        </w:rPr>
        <w:t xml:space="preserve">course of the project </w:t>
      </w:r>
      <w:r w:rsidR="00E10F95" w:rsidRPr="00A80F4B">
        <w:rPr>
          <w:szCs w:val="24"/>
        </w:rPr>
        <w:t>will be vetted for utility for the final deliverable as well as for quality.</w:t>
      </w:r>
    </w:p>
    <w:p w14:paraId="452F7877" w14:textId="77777777" w:rsidR="00C4564B" w:rsidRDefault="00C4564B" w:rsidP="007A677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14:paraId="051CEDDA" w14:textId="77777777" w:rsidR="00D15F55" w:rsidRPr="00A80F4B" w:rsidRDefault="001657F0" w:rsidP="00D15F55">
      <w:pPr>
        <w:pStyle w:val="Heading1"/>
        <w:rPr>
          <w:rFonts w:cs="Times New Roman"/>
          <w:szCs w:val="24"/>
        </w:rPr>
      </w:pPr>
      <w:bookmarkStart w:id="14" w:name="_Toc452647168"/>
      <w:r w:rsidRPr="00A80F4B">
        <w:rPr>
          <w:rFonts w:cs="Times New Roman"/>
          <w:szCs w:val="24"/>
        </w:rPr>
        <w:t xml:space="preserve">Section </w:t>
      </w:r>
      <w:r w:rsidR="00E1613F" w:rsidRPr="00A80F4B">
        <w:rPr>
          <w:rFonts w:cs="Times New Roman"/>
          <w:szCs w:val="24"/>
        </w:rPr>
        <w:t>4</w:t>
      </w:r>
      <w:r w:rsidR="008B1CD3" w:rsidRPr="00A80F4B">
        <w:rPr>
          <w:rFonts w:cs="Times New Roman"/>
          <w:szCs w:val="24"/>
        </w:rPr>
        <w:t xml:space="preserve">. </w:t>
      </w:r>
      <w:r w:rsidR="00D15F55" w:rsidRPr="00A80F4B">
        <w:rPr>
          <w:rFonts w:cs="Times New Roman"/>
          <w:szCs w:val="24"/>
        </w:rPr>
        <w:t>Quality of Secondary Data</w:t>
      </w:r>
      <w:bookmarkEnd w:id="14"/>
    </w:p>
    <w:p w14:paraId="41DD896E" w14:textId="77777777" w:rsidR="00D15F55" w:rsidRDefault="00E1613F" w:rsidP="00D15F55">
      <w:pPr>
        <w:pStyle w:val="Heading2"/>
        <w:rPr>
          <w:rFonts w:cs="Times New Roman"/>
          <w:szCs w:val="24"/>
        </w:rPr>
      </w:pPr>
      <w:bookmarkStart w:id="15" w:name="_Toc452647169"/>
      <w:r w:rsidRPr="00A80F4B">
        <w:rPr>
          <w:rFonts w:cs="Times New Roman"/>
          <w:szCs w:val="24"/>
        </w:rPr>
        <w:t>4</w:t>
      </w:r>
      <w:r w:rsidR="00943C8D" w:rsidRPr="00A80F4B">
        <w:rPr>
          <w:rFonts w:cs="Times New Roman"/>
          <w:szCs w:val="24"/>
        </w:rPr>
        <w:t>.1</w:t>
      </w:r>
      <w:r w:rsidR="00D15F55" w:rsidRPr="00A80F4B">
        <w:rPr>
          <w:rFonts w:cs="Times New Roman"/>
          <w:szCs w:val="24"/>
        </w:rPr>
        <w:t xml:space="preserve"> </w:t>
      </w:r>
      <w:r w:rsidR="00E10F95" w:rsidRPr="00A80F4B">
        <w:rPr>
          <w:rFonts w:cs="Times New Roman"/>
          <w:szCs w:val="24"/>
        </w:rPr>
        <w:t xml:space="preserve">Data </w:t>
      </w:r>
      <w:r w:rsidR="00D15F55" w:rsidRPr="00A80F4B">
        <w:rPr>
          <w:rFonts w:cs="Times New Roman"/>
          <w:szCs w:val="24"/>
        </w:rPr>
        <w:t>Quality Requirements</w:t>
      </w:r>
      <w:bookmarkEnd w:id="15"/>
    </w:p>
    <w:p w14:paraId="6AEE1481" w14:textId="77777777" w:rsidR="00287C57" w:rsidRDefault="00C52644" w:rsidP="0026121C">
      <w:r w:rsidRPr="00C52644">
        <w:t xml:space="preserve">Literature and data identified in the course of the search strategy above will be evaluated using the five assessment factors outlined by the Science Policy Council in </w:t>
      </w:r>
      <w:r w:rsidRPr="00C52644">
        <w:rPr>
          <w:i/>
          <w:iCs/>
        </w:rPr>
        <w:t xml:space="preserve">A Summary of General Assessment Factors for Evaluating the Quality of Scientific and Technical Information </w:t>
      </w:r>
      <w:r w:rsidRPr="00C52644">
        <w:t>(US EPA, 2003): Applicability and Utility; Evaluation and Review; Soundness; Clarity and Completeness; and Uncertainty and Variability. Those factors are defined by the following criteria</w:t>
      </w:r>
      <w:r w:rsidR="00287C57">
        <w:t>:</w:t>
      </w:r>
    </w:p>
    <w:p w14:paraId="6569322A" w14:textId="4FC96B2A" w:rsidR="00C52644" w:rsidRPr="00287C57" w:rsidRDefault="00287C57" w:rsidP="0026121C">
      <w:pPr>
        <w:pStyle w:val="Caption"/>
      </w:pPr>
      <w:r w:rsidRPr="00287C57">
        <w:rPr>
          <w:b/>
        </w:rPr>
        <w:t xml:space="preserve">Table </w:t>
      </w:r>
      <w:r w:rsidR="00530980">
        <w:rPr>
          <w:b/>
        </w:rPr>
        <w:t>2</w:t>
      </w:r>
      <w:r w:rsidRPr="00287C57">
        <w:rPr>
          <w:b/>
        </w:rPr>
        <w:t>.</w:t>
      </w:r>
      <w:r w:rsidRPr="00287C57">
        <w:t xml:space="preserve"> Criteria for each quality factor used for assessing data and literature.</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5"/>
        <w:gridCol w:w="4673"/>
      </w:tblGrid>
      <w:tr w:rsidR="00C52644" w14:paraId="40D9FD0E" w14:textId="77777777" w:rsidTr="00287C57">
        <w:trPr>
          <w:trHeight w:val="139"/>
        </w:trPr>
        <w:tc>
          <w:tcPr>
            <w:tcW w:w="4475" w:type="dxa"/>
            <w:shd w:val="clear" w:color="auto" w:fill="BFBFBF" w:themeFill="background1" w:themeFillShade="BF"/>
          </w:tcPr>
          <w:p w14:paraId="0FB65851" w14:textId="77777777" w:rsidR="00C52644" w:rsidRPr="00287C57" w:rsidRDefault="00C52644">
            <w:pPr>
              <w:pStyle w:val="Default"/>
              <w:rPr>
                <w:b/>
                <w:sz w:val="22"/>
                <w:szCs w:val="22"/>
              </w:rPr>
            </w:pPr>
            <w:r w:rsidRPr="00287C57">
              <w:rPr>
                <w:b/>
                <w:sz w:val="22"/>
                <w:szCs w:val="22"/>
              </w:rPr>
              <w:t xml:space="preserve">Factor </w:t>
            </w:r>
          </w:p>
        </w:tc>
        <w:tc>
          <w:tcPr>
            <w:tcW w:w="4673" w:type="dxa"/>
            <w:shd w:val="clear" w:color="auto" w:fill="BFBFBF" w:themeFill="background1" w:themeFillShade="BF"/>
          </w:tcPr>
          <w:p w14:paraId="6166D3D8" w14:textId="77777777" w:rsidR="00C52644" w:rsidRPr="00287C57" w:rsidRDefault="00C52644">
            <w:pPr>
              <w:pStyle w:val="Default"/>
              <w:rPr>
                <w:b/>
                <w:sz w:val="22"/>
                <w:szCs w:val="22"/>
              </w:rPr>
            </w:pPr>
            <w:r w:rsidRPr="00287C57">
              <w:rPr>
                <w:b/>
                <w:sz w:val="22"/>
                <w:szCs w:val="22"/>
              </w:rPr>
              <w:t xml:space="preserve">Criteria </w:t>
            </w:r>
          </w:p>
        </w:tc>
      </w:tr>
      <w:tr w:rsidR="00C52644" w14:paraId="04557701" w14:textId="77777777" w:rsidTr="00287C57">
        <w:trPr>
          <w:trHeight w:val="542"/>
        </w:trPr>
        <w:tc>
          <w:tcPr>
            <w:tcW w:w="4475" w:type="dxa"/>
          </w:tcPr>
          <w:p w14:paraId="05CDD808" w14:textId="77777777" w:rsidR="00C52644" w:rsidRDefault="00C52644">
            <w:pPr>
              <w:pStyle w:val="Default"/>
              <w:rPr>
                <w:sz w:val="22"/>
                <w:szCs w:val="22"/>
              </w:rPr>
            </w:pPr>
            <w:r>
              <w:rPr>
                <w:sz w:val="22"/>
                <w:szCs w:val="22"/>
              </w:rPr>
              <w:t xml:space="preserve">Applicability </w:t>
            </w:r>
          </w:p>
        </w:tc>
        <w:tc>
          <w:tcPr>
            <w:tcW w:w="4673" w:type="dxa"/>
          </w:tcPr>
          <w:p w14:paraId="44E56B7F" w14:textId="77777777" w:rsidR="00C52644" w:rsidRDefault="00C52644" w:rsidP="00287C57">
            <w:pPr>
              <w:pStyle w:val="Default"/>
              <w:rPr>
                <w:sz w:val="22"/>
                <w:szCs w:val="22"/>
              </w:rPr>
            </w:pPr>
            <w:r>
              <w:rPr>
                <w:sz w:val="22"/>
                <w:szCs w:val="22"/>
              </w:rPr>
              <w:t>Document provides information useful for assessing</w:t>
            </w:r>
            <w:r w:rsidR="00287C57">
              <w:rPr>
                <w:sz w:val="22"/>
                <w:szCs w:val="22"/>
              </w:rPr>
              <w:t xml:space="preserve"> the magnitude of P loading from tile drainage, agronomic or site factors influencing P loss through tile drainage, </w:t>
            </w:r>
            <w:r>
              <w:rPr>
                <w:sz w:val="22"/>
                <w:szCs w:val="22"/>
              </w:rPr>
              <w:t xml:space="preserve">or </w:t>
            </w:r>
            <w:r w:rsidR="00287C57">
              <w:rPr>
                <w:sz w:val="22"/>
                <w:szCs w:val="22"/>
              </w:rPr>
              <w:t xml:space="preserve">documents the effectiveness of measures to reduce or avoid potential P losses in tile drainage. </w:t>
            </w:r>
          </w:p>
          <w:p w14:paraId="3059B0A5" w14:textId="77777777" w:rsidR="00287C57" w:rsidRDefault="00287C57" w:rsidP="00287C57">
            <w:pPr>
              <w:pStyle w:val="Default"/>
              <w:rPr>
                <w:sz w:val="22"/>
                <w:szCs w:val="22"/>
              </w:rPr>
            </w:pPr>
          </w:p>
          <w:p w14:paraId="7BDA64AF" w14:textId="43B9BE32" w:rsidR="00287C57" w:rsidRPr="00287C57" w:rsidRDefault="00287C57" w:rsidP="0010126E">
            <w:pPr>
              <w:pStyle w:val="Default"/>
              <w:rPr>
                <w:sz w:val="22"/>
                <w:szCs w:val="22"/>
              </w:rPr>
            </w:pPr>
            <w:r>
              <w:rPr>
                <w:sz w:val="22"/>
                <w:szCs w:val="22"/>
              </w:rPr>
              <w:t>Work and results reported are relevant</w:t>
            </w:r>
            <w:r w:rsidRPr="00287C57">
              <w:rPr>
                <w:sz w:val="22"/>
                <w:szCs w:val="22"/>
              </w:rPr>
              <w:t xml:space="preserve"> to the environmental conditions found in the Champlain region (e.g., soil types, climate, </w:t>
            </w:r>
            <w:r w:rsidR="0010126E">
              <w:rPr>
                <w:sz w:val="22"/>
                <w:szCs w:val="22"/>
              </w:rPr>
              <w:t>and representative</w:t>
            </w:r>
            <w:r w:rsidRPr="00287C57">
              <w:rPr>
                <w:sz w:val="22"/>
                <w:szCs w:val="22"/>
              </w:rPr>
              <w:t xml:space="preserve"> agronomic practices).</w:t>
            </w:r>
          </w:p>
        </w:tc>
      </w:tr>
      <w:tr w:rsidR="00C52644" w14:paraId="7548A4BC" w14:textId="77777777" w:rsidTr="00287C57">
        <w:trPr>
          <w:trHeight w:val="139"/>
        </w:trPr>
        <w:tc>
          <w:tcPr>
            <w:tcW w:w="4475" w:type="dxa"/>
          </w:tcPr>
          <w:p w14:paraId="5DC3045A" w14:textId="77777777" w:rsidR="00C52644" w:rsidRDefault="00C52644">
            <w:pPr>
              <w:pStyle w:val="Default"/>
              <w:rPr>
                <w:sz w:val="22"/>
                <w:szCs w:val="22"/>
              </w:rPr>
            </w:pPr>
            <w:r>
              <w:rPr>
                <w:sz w:val="22"/>
                <w:szCs w:val="22"/>
              </w:rPr>
              <w:t xml:space="preserve">Review </w:t>
            </w:r>
          </w:p>
        </w:tc>
        <w:tc>
          <w:tcPr>
            <w:tcW w:w="4673" w:type="dxa"/>
          </w:tcPr>
          <w:p w14:paraId="1D8AEA3B" w14:textId="77777777" w:rsidR="00C52644" w:rsidRDefault="00C52644">
            <w:pPr>
              <w:pStyle w:val="Default"/>
              <w:rPr>
                <w:sz w:val="22"/>
                <w:szCs w:val="22"/>
              </w:rPr>
            </w:pPr>
            <w:r>
              <w:rPr>
                <w:sz w:val="22"/>
                <w:szCs w:val="22"/>
              </w:rPr>
              <w:t xml:space="preserve">Document has been peer-reviewed. </w:t>
            </w:r>
          </w:p>
        </w:tc>
      </w:tr>
      <w:tr w:rsidR="00C52644" w14:paraId="7784A4B4" w14:textId="77777777" w:rsidTr="00287C57">
        <w:trPr>
          <w:trHeight w:val="273"/>
        </w:trPr>
        <w:tc>
          <w:tcPr>
            <w:tcW w:w="4475" w:type="dxa"/>
          </w:tcPr>
          <w:p w14:paraId="7EE4AF30" w14:textId="77777777" w:rsidR="00C52644" w:rsidRDefault="00C52644">
            <w:pPr>
              <w:pStyle w:val="Default"/>
              <w:rPr>
                <w:sz w:val="22"/>
                <w:szCs w:val="22"/>
              </w:rPr>
            </w:pPr>
            <w:r>
              <w:rPr>
                <w:sz w:val="22"/>
                <w:szCs w:val="22"/>
              </w:rPr>
              <w:t xml:space="preserve">Soundness </w:t>
            </w:r>
          </w:p>
        </w:tc>
        <w:tc>
          <w:tcPr>
            <w:tcW w:w="4673" w:type="dxa"/>
          </w:tcPr>
          <w:p w14:paraId="2621BE0C" w14:textId="77777777" w:rsidR="00C52644" w:rsidRDefault="00C52644" w:rsidP="00287C57">
            <w:pPr>
              <w:pStyle w:val="Default"/>
              <w:rPr>
                <w:sz w:val="22"/>
                <w:szCs w:val="22"/>
              </w:rPr>
            </w:pPr>
            <w:r>
              <w:rPr>
                <w:sz w:val="22"/>
                <w:szCs w:val="22"/>
              </w:rPr>
              <w:t xml:space="preserve">Document relies on sound scientific </w:t>
            </w:r>
            <w:r w:rsidR="00287C57">
              <w:rPr>
                <w:sz w:val="22"/>
                <w:szCs w:val="22"/>
              </w:rPr>
              <w:t>principles</w:t>
            </w:r>
            <w:r>
              <w:rPr>
                <w:sz w:val="22"/>
                <w:szCs w:val="22"/>
              </w:rPr>
              <w:t xml:space="preserve"> and approaches, and conclusions are consistent with data presented. </w:t>
            </w:r>
          </w:p>
        </w:tc>
      </w:tr>
      <w:tr w:rsidR="00C52644" w14:paraId="5A8BDC0F" w14:textId="77777777" w:rsidTr="00287C57">
        <w:trPr>
          <w:trHeight w:val="407"/>
        </w:trPr>
        <w:tc>
          <w:tcPr>
            <w:tcW w:w="4475" w:type="dxa"/>
          </w:tcPr>
          <w:p w14:paraId="36AF7F22" w14:textId="77777777" w:rsidR="00C52644" w:rsidRDefault="00C52644">
            <w:pPr>
              <w:pStyle w:val="Default"/>
              <w:rPr>
                <w:sz w:val="22"/>
                <w:szCs w:val="22"/>
              </w:rPr>
            </w:pPr>
            <w:r>
              <w:rPr>
                <w:sz w:val="22"/>
                <w:szCs w:val="22"/>
              </w:rPr>
              <w:t xml:space="preserve">Clarity/completeness </w:t>
            </w:r>
          </w:p>
        </w:tc>
        <w:tc>
          <w:tcPr>
            <w:tcW w:w="4673" w:type="dxa"/>
          </w:tcPr>
          <w:p w14:paraId="05AD0B01" w14:textId="77777777" w:rsidR="00C52644" w:rsidRDefault="00C52644" w:rsidP="00287C57">
            <w:pPr>
              <w:pStyle w:val="Default"/>
              <w:rPr>
                <w:sz w:val="22"/>
                <w:szCs w:val="22"/>
              </w:rPr>
            </w:pPr>
            <w:r>
              <w:rPr>
                <w:sz w:val="22"/>
                <w:szCs w:val="22"/>
              </w:rPr>
              <w:t>Document provides underlying data, assumptions, procedures, and m</w:t>
            </w:r>
            <w:r w:rsidR="00287C57">
              <w:rPr>
                <w:sz w:val="22"/>
                <w:szCs w:val="22"/>
              </w:rPr>
              <w:t>easured</w:t>
            </w:r>
            <w:r>
              <w:rPr>
                <w:sz w:val="22"/>
                <w:szCs w:val="22"/>
              </w:rPr>
              <w:t xml:space="preserve"> parameters, as applicable, as well as information about sponsorship and author affiliations. </w:t>
            </w:r>
          </w:p>
        </w:tc>
      </w:tr>
      <w:tr w:rsidR="00C52644" w14:paraId="3756E885" w14:textId="77777777" w:rsidTr="00287C57">
        <w:trPr>
          <w:trHeight w:val="273"/>
        </w:trPr>
        <w:tc>
          <w:tcPr>
            <w:tcW w:w="4475" w:type="dxa"/>
          </w:tcPr>
          <w:p w14:paraId="42861C37" w14:textId="77777777" w:rsidR="00C52644" w:rsidRDefault="00C52644">
            <w:pPr>
              <w:pStyle w:val="Default"/>
              <w:rPr>
                <w:sz w:val="22"/>
                <w:szCs w:val="22"/>
              </w:rPr>
            </w:pPr>
            <w:r>
              <w:rPr>
                <w:sz w:val="22"/>
                <w:szCs w:val="22"/>
              </w:rPr>
              <w:t xml:space="preserve">Uncertainty/variability </w:t>
            </w:r>
          </w:p>
        </w:tc>
        <w:tc>
          <w:tcPr>
            <w:tcW w:w="4673" w:type="dxa"/>
          </w:tcPr>
          <w:p w14:paraId="2DF551FB" w14:textId="77777777" w:rsidR="00C52644" w:rsidRDefault="00C52644">
            <w:pPr>
              <w:pStyle w:val="Default"/>
              <w:rPr>
                <w:sz w:val="22"/>
                <w:szCs w:val="22"/>
              </w:rPr>
            </w:pPr>
            <w:r>
              <w:rPr>
                <w:sz w:val="22"/>
                <w:szCs w:val="22"/>
              </w:rPr>
              <w:t xml:space="preserve">Document identifies uncertainties, variability, sources of error and/or bias and properly reflects them in any conclusions drawn. </w:t>
            </w:r>
          </w:p>
        </w:tc>
      </w:tr>
    </w:tbl>
    <w:p w14:paraId="0660D507" w14:textId="77777777" w:rsidR="00287C57" w:rsidRPr="00287C57" w:rsidRDefault="003A222B" w:rsidP="0026121C">
      <w:r>
        <w:t>Our objective will be to include</w:t>
      </w:r>
      <w:r w:rsidR="00287C57" w:rsidRPr="00287C57">
        <w:t xml:space="preserve"> literature that conforms in full to all five criteria. However, from previous search efforts, we have learned that the preponderance of literature on some topics does not fully conform to some aspect of the outlined criteria. For instance, there are many white papers and reports in technical areas in which independent peer-review is not standard practice or is not well documented. Should non-peer reviewed references address topics not found in the peer reviewed literature, provide useful background information, or corroborate conclusions in the peer reviewed literature, we may cite them with clear explanation. The same kind of explanation will also be offered should references be cited that do not fully conform to one of the other criteria. </w:t>
      </w:r>
    </w:p>
    <w:p w14:paraId="4BD92BE2" w14:textId="05556CC8" w:rsidR="00B4466D" w:rsidRPr="00A80F4B" w:rsidRDefault="003A222B" w:rsidP="00B4466D">
      <w:pPr>
        <w:rPr>
          <w:szCs w:val="24"/>
        </w:rPr>
      </w:pPr>
      <w:r>
        <w:rPr>
          <w:szCs w:val="24"/>
        </w:rPr>
        <w:t>The process for considering literature sources for inclusion is described in the decision</w:t>
      </w:r>
      <w:r w:rsidR="00B4466D">
        <w:rPr>
          <w:szCs w:val="24"/>
        </w:rPr>
        <w:t xml:space="preserve"> tree shown in Figure 2 above. </w:t>
      </w:r>
      <w:r w:rsidR="00B4466D" w:rsidRPr="00A80F4B">
        <w:rPr>
          <w:szCs w:val="24"/>
        </w:rPr>
        <w:t xml:space="preserve">Any limitations and gaps in data included in the final deliverables for this project will be fully disclosed within the report, and it will be noted that these data should be used with caution. For example, certain datasets or published research may only cover a limited window in time but still be crucial to complement or provide a perspective for other available work. </w:t>
      </w:r>
      <w:r w:rsidR="00B87AD8">
        <w:rPr>
          <w:szCs w:val="24"/>
        </w:rPr>
        <w:t xml:space="preserve">Data developed from </w:t>
      </w:r>
      <w:r w:rsidR="0010126E">
        <w:rPr>
          <w:szCs w:val="24"/>
        </w:rPr>
        <w:t>laboratory or `</w:t>
      </w:r>
      <w:bookmarkStart w:id="16" w:name="_GoBack"/>
      <w:bookmarkEnd w:id="16"/>
      <w:r w:rsidR="00B87AD8">
        <w:rPr>
          <w:szCs w:val="24"/>
        </w:rPr>
        <w:t xml:space="preserve">plot studies may be difficult to extrapolate to field or watershed scale. </w:t>
      </w:r>
      <w:r w:rsidR="00B4466D" w:rsidRPr="00A80F4B">
        <w:rPr>
          <w:szCs w:val="24"/>
        </w:rPr>
        <w:t xml:space="preserve">Even if data </w:t>
      </w:r>
      <w:r w:rsidR="00B87AD8">
        <w:rPr>
          <w:szCs w:val="24"/>
        </w:rPr>
        <w:t>do not fully satisfy all the quality criteria</w:t>
      </w:r>
      <w:r w:rsidR="00B4466D" w:rsidRPr="00A80F4B">
        <w:rPr>
          <w:szCs w:val="24"/>
        </w:rPr>
        <w:t>, they may represent the best available knowledge for that particular topic and may not only provide a glimpse into current conditions, but also point to the need for improved data collection efforts to help refine recommendations of future projects.</w:t>
      </w:r>
    </w:p>
    <w:p w14:paraId="624D24F2" w14:textId="77777777" w:rsidR="00D15F55" w:rsidRPr="00A80F4B" w:rsidRDefault="00E1613F" w:rsidP="00D15F55">
      <w:pPr>
        <w:pStyle w:val="Heading2"/>
        <w:rPr>
          <w:rFonts w:cs="Times New Roman"/>
          <w:szCs w:val="24"/>
        </w:rPr>
      </w:pPr>
      <w:bookmarkStart w:id="17" w:name="_Toc452647170"/>
      <w:r w:rsidRPr="00A80F4B">
        <w:rPr>
          <w:rFonts w:cs="Times New Roman"/>
          <w:szCs w:val="24"/>
        </w:rPr>
        <w:t>4</w:t>
      </w:r>
      <w:r w:rsidR="00943C8D" w:rsidRPr="00A80F4B">
        <w:rPr>
          <w:rFonts w:cs="Times New Roman"/>
          <w:szCs w:val="24"/>
        </w:rPr>
        <w:t>.2</w:t>
      </w:r>
      <w:r w:rsidR="00D15F55" w:rsidRPr="00A80F4B">
        <w:rPr>
          <w:rFonts w:cs="Times New Roman"/>
          <w:szCs w:val="24"/>
        </w:rPr>
        <w:t xml:space="preserve"> </w:t>
      </w:r>
      <w:r w:rsidR="0002107B">
        <w:rPr>
          <w:rFonts w:cs="Times New Roman"/>
          <w:szCs w:val="24"/>
        </w:rPr>
        <w:t>Dat</w:t>
      </w:r>
      <w:r w:rsidR="00D15F55" w:rsidRPr="00A80F4B">
        <w:rPr>
          <w:rFonts w:cs="Times New Roman"/>
          <w:szCs w:val="24"/>
        </w:rPr>
        <w:t>a Review and Evaluation</w:t>
      </w:r>
      <w:bookmarkEnd w:id="17"/>
    </w:p>
    <w:p w14:paraId="448F3619" w14:textId="77777777" w:rsidR="00D15F55" w:rsidRDefault="00D15F55">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rsidRPr="00A80F4B">
        <w:rPr>
          <w:szCs w:val="24"/>
        </w:rPr>
        <w:t xml:space="preserve">The quality of the secondary data will be determined according to the decision tree shown in Figure </w:t>
      </w:r>
      <w:r w:rsidR="000D4228" w:rsidRPr="00A80F4B">
        <w:rPr>
          <w:szCs w:val="24"/>
        </w:rPr>
        <w:t>2</w:t>
      </w:r>
      <w:r w:rsidRPr="00A80F4B">
        <w:rPr>
          <w:szCs w:val="24"/>
        </w:rPr>
        <w:t xml:space="preserve"> and based on data quality r</w:t>
      </w:r>
      <w:r w:rsidR="0002107B">
        <w:rPr>
          <w:szCs w:val="24"/>
        </w:rPr>
        <w:t>equirements defined in Section 4</w:t>
      </w:r>
      <w:r w:rsidRPr="00A80F4B">
        <w:rPr>
          <w:szCs w:val="24"/>
        </w:rPr>
        <w:t xml:space="preserve">.1 of this document. </w:t>
      </w:r>
      <w:r w:rsidR="000079FF">
        <w:rPr>
          <w:szCs w:val="24"/>
        </w:rPr>
        <w:t xml:space="preserve">Unless the Project Team identifies specific issues or shortcomings in the reported work, data from peer-reviewed journal articles will be assumed to have been generated, analyzed, and reported according to acceptable quality standards. Data from </w:t>
      </w:r>
      <w:proofErr w:type="spellStart"/>
      <w:r w:rsidR="000079FF">
        <w:rPr>
          <w:szCs w:val="24"/>
        </w:rPr>
        <w:t>non peer</w:t>
      </w:r>
      <w:proofErr w:type="spellEnd"/>
      <w:r w:rsidR="000079FF">
        <w:rPr>
          <w:szCs w:val="24"/>
        </w:rPr>
        <w:t>-reviewed sources will be evaluated according to procedures outlined above and reported with appropriate caveats.</w:t>
      </w:r>
    </w:p>
    <w:p w14:paraId="41F11811" w14:textId="77777777" w:rsidR="0002107B" w:rsidRPr="000079FF" w:rsidRDefault="000079FF">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rsidRPr="0002107B">
        <w:rPr>
          <w:color w:val="000000"/>
          <w:szCs w:val="24"/>
          <w:lang w:eastAsia="en-US"/>
        </w:rPr>
        <w:t xml:space="preserve">All tables and figures created from existing literature and data sources will undergo an appropriate review process to ensure that the </w:t>
      </w:r>
      <w:r w:rsidR="00984EE6">
        <w:rPr>
          <w:color w:val="000000"/>
          <w:szCs w:val="24"/>
          <w:lang w:eastAsia="en-US"/>
        </w:rPr>
        <w:t>data were correctly transcribed</w:t>
      </w:r>
      <w:r w:rsidRPr="0002107B">
        <w:rPr>
          <w:color w:val="000000"/>
          <w:szCs w:val="24"/>
          <w:lang w:eastAsia="en-US"/>
        </w:rPr>
        <w:t>. This process will include checking the created tables and figures against the original sources</w:t>
      </w:r>
      <w:r>
        <w:rPr>
          <w:szCs w:val="24"/>
        </w:rPr>
        <w:t xml:space="preserve">. </w:t>
      </w:r>
      <w:r w:rsidRPr="000079FF">
        <w:rPr>
          <w:color w:val="000000"/>
          <w:szCs w:val="24"/>
          <w:lang w:eastAsia="en-US"/>
        </w:rPr>
        <w:t>The report text associated with the selected citations will be checked against the original sources to ensure that the report text accurately reflects the information in the original source</w:t>
      </w:r>
      <w:r>
        <w:rPr>
          <w:color w:val="000000"/>
          <w:szCs w:val="24"/>
          <w:lang w:eastAsia="en-US"/>
        </w:rPr>
        <w:t>. Electronic copies of all sources used in the literature will be included in project deliverables (see Section 5.3).</w:t>
      </w:r>
    </w:p>
    <w:p w14:paraId="59352821" w14:textId="77777777" w:rsidR="004A7BB9" w:rsidRPr="00A80F4B" w:rsidRDefault="00E1613F" w:rsidP="004A7BB9">
      <w:pPr>
        <w:pStyle w:val="Heading2"/>
        <w:rPr>
          <w:rFonts w:cs="Times New Roman"/>
          <w:szCs w:val="24"/>
        </w:rPr>
      </w:pPr>
      <w:bookmarkStart w:id="18" w:name="_Toc452647171"/>
      <w:r w:rsidRPr="00A80F4B">
        <w:rPr>
          <w:rFonts w:cs="Times New Roman"/>
          <w:szCs w:val="24"/>
        </w:rPr>
        <w:t>4</w:t>
      </w:r>
      <w:r w:rsidR="00943C8D" w:rsidRPr="00A80F4B">
        <w:rPr>
          <w:rFonts w:cs="Times New Roman"/>
          <w:szCs w:val="24"/>
        </w:rPr>
        <w:t>.3</w:t>
      </w:r>
      <w:r w:rsidR="004A7BB9" w:rsidRPr="00A80F4B">
        <w:rPr>
          <w:rFonts w:cs="Times New Roman"/>
          <w:szCs w:val="24"/>
        </w:rPr>
        <w:t xml:space="preserve"> </w:t>
      </w:r>
      <w:r w:rsidR="00C96E1C" w:rsidRPr="00A80F4B">
        <w:rPr>
          <w:rFonts w:cs="Times New Roman"/>
          <w:szCs w:val="24"/>
        </w:rPr>
        <w:t>Disclaimers</w:t>
      </w:r>
      <w:bookmarkEnd w:id="18"/>
    </w:p>
    <w:p w14:paraId="67515FAA" w14:textId="77777777" w:rsidR="00984EE6" w:rsidRPr="00984EE6" w:rsidRDefault="00984EE6" w:rsidP="00984EE6">
      <w:pPr>
        <w:suppressAutoHyphens w:val="0"/>
        <w:rPr>
          <w:szCs w:val="24"/>
        </w:rPr>
      </w:pPr>
      <w:r w:rsidRPr="00984EE6">
        <w:rPr>
          <w:szCs w:val="24"/>
        </w:rPr>
        <w:t xml:space="preserve">References and data sources that do not strictly meet the criteria listed in Section 4.1 may still be included in the synthesis report at the discretion of the Project </w:t>
      </w:r>
      <w:r w:rsidR="00B062C6" w:rsidRPr="00984EE6">
        <w:rPr>
          <w:szCs w:val="24"/>
        </w:rPr>
        <w:t>Team</w:t>
      </w:r>
      <w:r w:rsidRPr="00984EE6">
        <w:rPr>
          <w:szCs w:val="24"/>
        </w:rPr>
        <w:t xml:space="preserve">, particularly with respect to data that have not undergone external peer review (e.g., data collected by states or industry). The </w:t>
      </w:r>
      <w:r w:rsidR="00B062C6">
        <w:rPr>
          <w:szCs w:val="24"/>
        </w:rPr>
        <w:t>l</w:t>
      </w:r>
      <w:r w:rsidRPr="00984EE6">
        <w:rPr>
          <w:szCs w:val="24"/>
        </w:rPr>
        <w:t xml:space="preserve">iterature </w:t>
      </w:r>
      <w:r w:rsidR="00B062C6">
        <w:rPr>
          <w:szCs w:val="24"/>
        </w:rPr>
        <w:t>r</w:t>
      </w:r>
      <w:r w:rsidRPr="00984EE6">
        <w:rPr>
          <w:szCs w:val="24"/>
        </w:rPr>
        <w:t xml:space="preserve">eview </w:t>
      </w:r>
      <w:r w:rsidR="00B062C6">
        <w:rPr>
          <w:szCs w:val="24"/>
        </w:rPr>
        <w:t>l</w:t>
      </w:r>
      <w:r w:rsidRPr="00984EE6">
        <w:rPr>
          <w:szCs w:val="24"/>
        </w:rPr>
        <w:t>ead</w:t>
      </w:r>
      <w:r w:rsidR="00B062C6">
        <w:rPr>
          <w:szCs w:val="24"/>
        </w:rPr>
        <w:t>er is</w:t>
      </w:r>
      <w:r w:rsidRPr="00984EE6">
        <w:rPr>
          <w:szCs w:val="24"/>
        </w:rPr>
        <w:t xml:space="preserve"> responsible for deciding to include these data, documenting the rationale for inclusion and providing all available background information on these data in order to place these results in the appropriate context.</w:t>
      </w:r>
    </w:p>
    <w:p w14:paraId="3E343D0D" w14:textId="05AF499B" w:rsidR="00C96E1C" w:rsidRDefault="00C96E1C">
      <w:pPr>
        <w:widowControl w:val="0"/>
        <w:tabs>
          <w:tab w:val="left" w:pos="-1080"/>
          <w:tab w:val="left" w:pos="0"/>
          <w:tab w:val="left" w:pos="360"/>
          <w:tab w:val="left" w:pos="1080"/>
          <w:tab w:val="left" w:pos="1800"/>
          <w:tab w:val="left" w:pos="2520"/>
          <w:tab w:val="left" w:pos="3240"/>
          <w:tab w:val="left" w:pos="3960"/>
          <w:tab w:val="left" w:pos="4680"/>
          <w:tab w:val="left" w:pos="5400"/>
          <w:tab w:val="left" w:pos="6120"/>
          <w:tab w:val="left" w:pos="6840"/>
          <w:tab w:val="left" w:pos="7556"/>
        </w:tabs>
        <w:rPr>
          <w:color w:val="000000"/>
          <w:szCs w:val="24"/>
        </w:rPr>
      </w:pPr>
      <w:r w:rsidRPr="00A80F4B">
        <w:rPr>
          <w:color w:val="000000"/>
          <w:szCs w:val="24"/>
        </w:rPr>
        <w:t>As stated previously, any limitations in data quality will be fully disclosed</w:t>
      </w:r>
      <w:r w:rsidR="00EF4C14" w:rsidRPr="00A80F4B">
        <w:rPr>
          <w:color w:val="000000"/>
          <w:szCs w:val="24"/>
        </w:rPr>
        <w:t xml:space="preserve"> with the final report deliverables</w:t>
      </w:r>
      <w:r w:rsidRPr="00A80F4B">
        <w:rPr>
          <w:color w:val="000000"/>
          <w:szCs w:val="24"/>
        </w:rPr>
        <w:t xml:space="preserve">. If a decision is made to use data of unknown quality, this will be indicated in a disclaimer that will be added to any project deliverable. The disclaimer will read: “These data are of unknown quality and presented here for illustrative purposes only. No inferences regarding the </w:t>
      </w:r>
      <w:r w:rsidR="00EF4C14" w:rsidRPr="00A80F4B">
        <w:rPr>
          <w:color w:val="000000"/>
          <w:szCs w:val="24"/>
        </w:rPr>
        <w:t xml:space="preserve">impacts of </w:t>
      </w:r>
      <w:r w:rsidR="00EE25D2" w:rsidRPr="00A80F4B">
        <w:rPr>
          <w:color w:val="000000"/>
          <w:szCs w:val="24"/>
        </w:rPr>
        <w:t xml:space="preserve">tile drainage on water quality in </w:t>
      </w:r>
      <w:r w:rsidRPr="00A80F4B">
        <w:rPr>
          <w:color w:val="000000"/>
          <w:szCs w:val="24"/>
        </w:rPr>
        <w:t xml:space="preserve">the </w:t>
      </w:r>
      <w:r w:rsidR="00EF4C14" w:rsidRPr="00A80F4B">
        <w:rPr>
          <w:color w:val="000000"/>
          <w:szCs w:val="24"/>
        </w:rPr>
        <w:t>Lake Champlain Basin</w:t>
      </w:r>
      <w:r w:rsidRPr="00A80F4B">
        <w:rPr>
          <w:color w:val="000000"/>
          <w:szCs w:val="24"/>
        </w:rPr>
        <w:t xml:space="preserve"> should be made based on these data until th</w:t>
      </w:r>
      <w:r w:rsidR="00C4564B">
        <w:rPr>
          <w:color w:val="000000"/>
          <w:szCs w:val="24"/>
        </w:rPr>
        <w:t>eir quality can be determined.”</w:t>
      </w:r>
    </w:p>
    <w:p w14:paraId="383FE134" w14:textId="77777777" w:rsidR="00C4564B" w:rsidRPr="00A80F4B" w:rsidRDefault="00C4564B">
      <w:pPr>
        <w:widowControl w:val="0"/>
        <w:tabs>
          <w:tab w:val="left" w:pos="-1080"/>
          <w:tab w:val="left" w:pos="0"/>
          <w:tab w:val="left" w:pos="360"/>
          <w:tab w:val="left" w:pos="1080"/>
          <w:tab w:val="left" w:pos="1800"/>
          <w:tab w:val="left" w:pos="2520"/>
          <w:tab w:val="left" w:pos="3240"/>
          <w:tab w:val="left" w:pos="3960"/>
          <w:tab w:val="left" w:pos="4680"/>
          <w:tab w:val="left" w:pos="5400"/>
          <w:tab w:val="left" w:pos="6120"/>
          <w:tab w:val="left" w:pos="6840"/>
          <w:tab w:val="left" w:pos="7556"/>
        </w:tabs>
        <w:rPr>
          <w:color w:val="000000"/>
          <w:szCs w:val="24"/>
        </w:rPr>
      </w:pPr>
    </w:p>
    <w:p w14:paraId="0E38F715" w14:textId="77777777" w:rsidR="00D15F55" w:rsidRPr="00A80F4B" w:rsidRDefault="008B1CD3" w:rsidP="004E2FEE">
      <w:pPr>
        <w:pStyle w:val="Heading1"/>
        <w:keepLines/>
        <w:rPr>
          <w:rFonts w:cs="Times New Roman"/>
          <w:szCs w:val="24"/>
        </w:rPr>
      </w:pPr>
      <w:bookmarkStart w:id="19" w:name="_Toc452647172"/>
      <w:r w:rsidRPr="00A80F4B">
        <w:rPr>
          <w:rFonts w:cs="Times New Roman"/>
          <w:szCs w:val="24"/>
        </w:rPr>
        <w:t xml:space="preserve">Section </w:t>
      </w:r>
      <w:r w:rsidR="00E1613F" w:rsidRPr="00A80F4B">
        <w:rPr>
          <w:rFonts w:cs="Times New Roman"/>
          <w:szCs w:val="24"/>
        </w:rPr>
        <w:t>5</w:t>
      </w:r>
      <w:r w:rsidR="00D15F55" w:rsidRPr="00A80F4B">
        <w:rPr>
          <w:rFonts w:cs="Times New Roman"/>
          <w:szCs w:val="24"/>
        </w:rPr>
        <w:t>. Data Reporting, Data Reduction, Data Validation, and Records Management</w:t>
      </w:r>
      <w:bookmarkEnd w:id="19"/>
    </w:p>
    <w:p w14:paraId="3A6B8B90" w14:textId="77777777" w:rsidR="00C96E1C" w:rsidRPr="00A80F4B" w:rsidRDefault="00E1613F" w:rsidP="004E2FEE">
      <w:pPr>
        <w:pStyle w:val="Heading2"/>
        <w:keepLines/>
        <w:rPr>
          <w:rFonts w:cs="Times New Roman"/>
          <w:szCs w:val="24"/>
        </w:rPr>
      </w:pPr>
      <w:bookmarkStart w:id="20" w:name="_Toc452647173"/>
      <w:r w:rsidRPr="00A80F4B">
        <w:rPr>
          <w:rFonts w:cs="Times New Roman"/>
          <w:szCs w:val="24"/>
        </w:rPr>
        <w:t>5</w:t>
      </w:r>
      <w:r w:rsidR="00D15F55" w:rsidRPr="00A80F4B">
        <w:rPr>
          <w:rFonts w:cs="Times New Roman"/>
          <w:szCs w:val="24"/>
        </w:rPr>
        <w:t>.1</w:t>
      </w:r>
      <w:r w:rsidR="00943C8D" w:rsidRPr="00A80F4B">
        <w:rPr>
          <w:rFonts w:cs="Times New Roman"/>
          <w:szCs w:val="24"/>
        </w:rPr>
        <w:t xml:space="preserve"> </w:t>
      </w:r>
      <w:r w:rsidR="00C96E1C" w:rsidRPr="00A80F4B">
        <w:rPr>
          <w:rFonts w:cs="Times New Roman"/>
          <w:szCs w:val="24"/>
        </w:rPr>
        <w:t xml:space="preserve">Documentation </w:t>
      </w:r>
      <w:r w:rsidR="0042424E" w:rsidRPr="00A80F4B">
        <w:rPr>
          <w:rFonts w:cs="Times New Roman"/>
          <w:szCs w:val="24"/>
        </w:rPr>
        <w:t xml:space="preserve">of Data Sources </w:t>
      </w:r>
      <w:r w:rsidR="00C96E1C" w:rsidRPr="00A80F4B">
        <w:rPr>
          <w:rFonts w:cs="Times New Roman"/>
          <w:szCs w:val="24"/>
        </w:rPr>
        <w:t>and Records</w:t>
      </w:r>
      <w:bookmarkEnd w:id="20"/>
    </w:p>
    <w:p w14:paraId="4AD5F039" w14:textId="77777777" w:rsidR="00D15F55" w:rsidRPr="008E7A89" w:rsidRDefault="0039289E" w:rsidP="004E2FEE">
      <w:pPr>
        <w:keepNext/>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color w:val="000000"/>
          <w:szCs w:val="24"/>
        </w:rPr>
      </w:pPr>
      <w:r w:rsidRPr="00A80F4B">
        <w:rPr>
          <w:color w:val="000000"/>
          <w:szCs w:val="24"/>
        </w:rPr>
        <w:t xml:space="preserve">All </w:t>
      </w:r>
      <w:r w:rsidR="00EE46F3" w:rsidRPr="00A80F4B">
        <w:rPr>
          <w:color w:val="000000"/>
          <w:szCs w:val="24"/>
        </w:rPr>
        <w:t xml:space="preserve">published research </w:t>
      </w:r>
      <w:r w:rsidR="00C96E1C" w:rsidRPr="00A80F4B">
        <w:rPr>
          <w:color w:val="000000"/>
          <w:szCs w:val="24"/>
        </w:rPr>
        <w:t xml:space="preserve">accessed </w:t>
      </w:r>
      <w:r w:rsidR="00EE46F3" w:rsidRPr="00A80F4B">
        <w:rPr>
          <w:color w:val="000000"/>
          <w:szCs w:val="24"/>
        </w:rPr>
        <w:t xml:space="preserve">for </w:t>
      </w:r>
      <w:r w:rsidR="00EF4C14" w:rsidRPr="00A80F4B">
        <w:rPr>
          <w:color w:val="000000"/>
          <w:szCs w:val="24"/>
        </w:rPr>
        <w:t xml:space="preserve">this project </w:t>
      </w:r>
      <w:r w:rsidR="00C96E1C" w:rsidRPr="00A80F4B">
        <w:rPr>
          <w:color w:val="000000"/>
          <w:szCs w:val="24"/>
        </w:rPr>
        <w:t xml:space="preserve">to inform </w:t>
      </w:r>
      <w:r w:rsidR="00213895" w:rsidRPr="00A80F4B">
        <w:rPr>
          <w:color w:val="000000"/>
          <w:szCs w:val="24"/>
        </w:rPr>
        <w:t xml:space="preserve">the final deliverables developed for this </w:t>
      </w:r>
      <w:r w:rsidR="00C96E1C" w:rsidRPr="00A80F4B">
        <w:rPr>
          <w:color w:val="000000"/>
          <w:szCs w:val="24"/>
        </w:rPr>
        <w:t xml:space="preserve">project will be considered for data quality as described in Section </w:t>
      </w:r>
      <w:r w:rsidR="00E1613F" w:rsidRPr="00A80F4B">
        <w:rPr>
          <w:color w:val="000000"/>
          <w:szCs w:val="24"/>
        </w:rPr>
        <w:t>4</w:t>
      </w:r>
      <w:r w:rsidR="00B706C2" w:rsidRPr="00A80F4B">
        <w:rPr>
          <w:color w:val="000000"/>
          <w:szCs w:val="24"/>
        </w:rPr>
        <w:t>.1</w:t>
      </w:r>
      <w:r w:rsidR="00C96E1C" w:rsidRPr="00A80F4B">
        <w:rPr>
          <w:color w:val="000000"/>
          <w:szCs w:val="24"/>
        </w:rPr>
        <w:t xml:space="preserve"> and documented in </w:t>
      </w:r>
      <w:r w:rsidR="00213895" w:rsidRPr="00A80F4B">
        <w:rPr>
          <w:color w:val="000000"/>
          <w:szCs w:val="24"/>
        </w:rPr>
        <w:t xml:space="preserve">the final report </w:t>
      </w:r>
      <w:r w:rsidR="00C96E1C" w:rsidRPr="00A80F4B">
        <w:rPr>
          <w:color w:val="000000"/>
          <w:szCs w:val="24"/>
        </w:rPr>
        <w:t xml:space="preserve">if used. More detailed information about the data source and interpretation methods will be documented by the </w:t>
      </w:r>
      <w:r w:rsidR="008E7A89">
        <w:rPr>
          <w:color w:val="000000"/>
          <w:szCs w:val="24"/>
        </w:rPr>
        <w:t>Project Team</w:t>
      </w:r>
      <w:r w:rsidR="00C96E1C" w:rsidRPr="00A80F4B">
        <w:rPr>
          <w:color w:val="000000"/>
          <w:szCs w:val="24"/>
        </w:rPr>
        <w:t xml:space="preserve"> and available upon</w:t>
      </w:r>
      <w:r w:rsidR="00E1613F" w:rsidRPr="00A80F4B">
        <w:rPr>
          <w:color w:val="000000"/>
          <w:szCs w:val="24"/>
        </w:rPr>
        <w:t xml:space="preserve"> request, as noted in Section 5</w:t>
      </w:r>
      <w:r w:rsidR="00C9145B" w:rsidRPr="00A80F4B">
        <w:rPr>
          <w:color w:val="000000"/>
          <w:szCs w:val="24"/>
        </w:rPr>
        <w:t>.4</w:t>
      </w:r>
      <w:r w:rsidR="00C96E1C" w:rsidRPr="00A80F4B">
        <w:rPr>
          <w:color w:val="000000"/>
          <w:szCs w:val="24"/>
        </w:rPr>
        <w:t xml:space="preserve">. </w:t>
      </w:r>
    </w:p>
    <w:p w14:paraId="0C6D9D8A" w14:textId="77777777" w:rsidR="0042424E" w:rsidRPr="00A80F4B" w:rsidRDefault="00E1613F" w:rsidP="00C86F7A">
      <w:pPr>
        <w:pStyle w:val="Heading2"/>
      </w:pPr>
      <w:bookmarkStart w:id="21" w:name="_Toc452647174"/>
      <w:r w:rsidRPr="00A80F4B">
        <w:t>5</w:t>
      </w:r>
      <w:r w:rsidR="00FF255B">
        <w:t xml:space="preserve">.2 </w:t>
      </w:r>
      <w:r w:rsidR="00B82779" w:rsidRPr="00A80F4B">
        <w:t>Data Validation</w:t>
      </w:r>
      <w:bookmarkEnd w:id="21"/>
    </w:p>
    <w:p w14:paraId="64418103" w14:textId="77777777" w:rsidR="00B82779" w:rsidRPr="00A80F4B" w:rsidRDefault="00B82779" w:rsidP="00B82779">
      <w:pPr>
        <w:autoSpaceDE w:val="0"/>
        <w:autoSpaceDN w:val="0"/>
        <w:adjustRightInd w:val="0"/>
        <w:rPr>
          <w:szCs w:val="24"/>
        </w:rPr>
      </w:pPr>
      <w:r w:rsidRPr="00A80F4B">
        <w:rPr>
          <w:szCs w:val="24"/>
        </w:rPr>
        <w:t xml:space="preserve">The reporting of accurate project data will generally be ensured by carefully conducting and clearly expressing data reduction (if and when needed) and visual inspection of data before </w:t>
      </w:r>
      <w:r w:rsidR="00DC0D20" w:rsidRPr="00A80F4B">
        <w:rPr>
          <w:szCs w:val="24"/>
        </w:rPr>
        <w:t xml:space="preserve">synthesizing for the </w:t>
      </w:r>
      <w:r w:rsidRPr="00A80F4B">
        <w:rPr>
          <w:szCs w:val="24"/>
        </w:rPr>
        <w:t>final report. Specifically:</w:t>
      </w:r>
    </w:p>
    <w:p w14:paraId="3FFF2DAD" w14:textId="77777777" w:rsidR="00B82779" w:rsidRPr="00A80F4B" w:rsidRDefault="00B82779" w:rsidP="00B82779">
      <w:pPr>
        <w:pStyle w:val="ListParagraph"/>
        <w:numPr>
          <w:ilvl w:val="0"/>
          <w:numId w:val="7"/>
        </w:numPr>
        <w:suppressAutoHyphens w:val="0"/>
        <w:autoSpaceDE w:val="0"/>
        <w:autoSpaceDN w:val="0"/>
        <w:adjustRightInd w:val="0"/>
        <w:spacing w:after="0" w:line="240" w:lineRule="auto"/>
        <w:contextualSpacing/>
        <w:rPr>
          <w:rFonts w:ascii="Times New Roman" w:hAnsi="Times New Roman"/>
          <w:sz w:val="24"/>
          <w:szCs w:val="24"/>
        </w:rPr>
      </w:pPr>
      <w:r w:rsidRPr="00A80F4B">
        <w:rPr>
          <w:rFonts w:ascii="Times New Roman" w:hAnsi="Times New Roman"/>
          <w:sz w:val="24"/>
          <w:szCs w:val="24"/>
        </w:rPr>
        <w:t>A copy of every origin</w:t>
      </w:r>
      <w:r w:rsidR="00FF255B">
        <w:rPr>
          <w:rFonts w:ascii="Times New Roman" w:hAnsi="Times New Roman"/>
          <w:sz w:val="24"/>
          <w:szCs w:val="24"/>
        </w:rPr>
        <w:t>al</w:t>
      </w:r>
      <w:r w:rsidRPr="00A80F4B">
        <w:rPr>
          <w:rFonts w:ascii="Times New Roman" w:hAnsi="Times New Roman"/>
          <w:sz w:val="24"/>
          <w:szCs w:val="24"/>
        </w:rPr>
        <w:t xml:space="preserve"> source will be saved </w:t>
      </w:r>
      <w:r w:rsidR="00C9145B" w:rsidRPr="00A80F4B">
        <w:rPr>
          <w:rFonts w:ascii="Times New Roman" w:hAnsi="Times New Roman"/>
          <w:sz w:val="24"/>
          <w:szCs w:val="24"/>
        </w:rPr>
        <w:t xml:space="preserve">in a separate folder where it will not be edited </w:t>
      </w:r>
      <w:r w:rsidRPr="00A80F4B">
        <w:rPr>
          <w:rFonts w:ascii="Times New Roman" w:hAnsi="Times New Roman"/>
          <w:sz w:val="24"/>
          <w:szCs w:val="24"/>
        </w:rPr>
        <w:t xml:space="preserve">in the event the integrity of the </w:t>
      </w:r>
      <w:r w:rsidR="00C9145B" w:rsidRPr="00A80F4B">
        <w:rPr>
          <w:rFonts w:ascii="Times New Roman" w:hAnsi="Times New Roman"/>
          <w:sz w:val="24"/>
          <w:szCs w:val="24"/>
        </w:rPr>
        <w:t>working datasets is compromised.</w:t>
      </w:r>
    </w:p>
    <w:p w14:paraId="3B881AAB" w14:textId="77777777" w:rsidR="00B82779" w:rsidRPr="00A80F4B" w:rsidRDefault="00B82779" w:rsidP="00B82779">
      <w:pPr>
        <w:pStyle w:val="ListParagraph"/>
        <w:numPr>
          <w:ilvl w:val="0"/>
          <w:numId w:val="7"/>
        </w:numPr>
        <w:suppressAutoHyphens w:val="0"/>
        <w:autoSpaceDE w:val="0"/>
        <w:autoSpaceDN w:val="0"/>
        <w:adjustRightInd w:val="0"/>
        <w:spacing w:after="0" w:line="240" w:lineRule="auto"/>
        <w:contextualSpacing/>
        <w:rPr>
          <w:rFonts w:ascii="Times New Roman" w:hAnsi="Times New Roman"/>
          <w:sz w:val="24"/>
          <w:szCs w:val="24"/>
        </w:rPr>
      </w:pPr>
      <w:r w:rsidRPr="00A80F4B">
        <w:rPr>
          <w:rFonts w:ascii="Times New Roman" w:hAnsi="Times New Roman"/>
          <w:sz w:val="24"/>
          <w:szCs w:val="24"/>
        </w:rPr>
        <w:t>Working data will be stored in spreadsheet format</w:t>
      </w:r>
      <w:r w:rsidR="00DC0D20" w:rsidRPr="00A80F4B">
        <w:rPr>
          <w:rFonts w:ascii="Times New Roman" w:hAnsi="Times New Roman"/>
          <w:sz w:val="24"/>
          <w:szCs w:val="24"/>
        </w:rPr>
        <w:t xml:space="preserve"> </w:t>
      </w:r>
      <w:r w:rsidRPr="00A80F4B">
        <w:rPr>
          <w:rFonts w:ascii="Times New Roman" w:hAnsi="Times New Roman"/>
          <w:sz w:val="24"/>
          <w:szCs w:val="24"/>
        </w:rPr>
        <w:t>and will include all relevant raw data</w:t>
      </w:r>
      <w:r w:rsidR="00C9145B" w:rsidRPr="00A80F4B">
        <w:rPr>
          <w:rFonts w:ascii="Times New Roman" w:hAnsi="Times New Roman"/>
          <w:sz w:val="24"/>
          <w:szCs w:val="24"/>
        </w:rPr>
        <w:t>.</w:t>
      </w:r>
    </w:p>
    <w:p w14:paraId="6F73DD46" w14:textId="77777777" w:rsidR="00B82779" w:rsidRDefault="00B82779" w:rsidP="00540F11">
      <w:pPr>
        <w:pStyle w:val="ListParagraph"/>
        <w:numPr>
          <w:ilvl w:val="0"/>
          <w:numId w:val="7"/>
        </w:numPr>
        <w:suppressAutoHyphens w:val="0"/>
        <w:autoSpaceDE w:val="0"/>
        <w:autoSpaceDN w:val="0"/>
        <w:adjustRightInd w:val="0"/>
        <w:spacing w:after="0" w:line="240" w:lineRule="auto"/>
        <w:contextualSpacing/>
        <w:rPr>
          <w:rFonts w:ascii="Times New Roman" w:hAnsi="Times New Roman"/>
          <w:sz w:val="24"/>
          <w:szCs w:val="24"/>
        </w:rPr>
      </w:pPr>
      <w:r w:rsidRPr="00A80F4B">
        <w:rPr>
          <w:rFonts w:ascii="Times New Roman" w:hAnsi="Times New Roman"/>
          <w:sz w:val="24"/>
          <w:szCs w:val="24"/>
        </w:rPr>
        <w:t>Data manipulation will be minimized to decrease the chances of inadvertently introducing errors</w:t>
      </w:r>
      <w:r w:rsidR="00540F11">
        <w:rPr>
          <w:rFonts w:ascii="Times New Roman" w:hAnsi="Times New Roman"/>
          <w:sz w:val="24"/>
          <w:szCs w:val="24"/>
        </w:rPr>
        <w:t>; such manipulations will be limited to unit conversion, summation of intermediate values (e.g., seasonal) to annual values</w:t>
      </w:r>
      <w:r w:rsidR="00265EBA">
        <w:rPr>
          <w:rFonts w:ascii="Times New Roman" w:hAnsi="Times New Roman"/>
          <w:sz w:val="24"/>
          <w:szCs w:val="24"/>
        </w:rPr>
        <w:t>, and the like</w:t>
      </w:r>
      <w:r w:rsidRPr="00A80F4B">
        <w:rPr>
          <w:rFonts w:ascii="Times New Roman" w:hAnsi="Times New Roman"/>
          <w:sz w:val="24"/>
          <w:szCs w:val="24"/>
        </w:rPr>
        <w:t>.</w:t>
      </w:r>
      <w:r w:rsidR="00540F11">
        <w:rPr>
          <w:rFonts w:ascii="Times New Roman" w:hAnsi="Times New Roman"/>
          <w:sz w:val="24"/>
          <w:szCs w:val="24"/>
        </w:rPr>
        <w:t xml:space="preserve"> In rare cases, it may be n</w:t>
      </w:r>
      <w:r w:rsidR="00265EBA">
        <w:rPr>
          <w:rFonts w:ascii="Times New Roman" w:hAnsi="Times New Roman"/>
          <w:sz w:val="24"/>
          <w:szCs w:val="24"/>
        </w:rPr>
        <w:t>ecessary to visually interpret numerical</w:t>
      </w:r>
      <w:r w:rsidR="00540F11">
        <w:rPr>
          <w:rFonts w:ascii="Times New Roman" w:hAnsi="Times New Roman"/>
          <w:sz w:val="24"/>
          <w:szCs w:val="24"/>
        </w:rPr>
        <w:t xml:space="preserve"> values from graphs if the data are not reported in tabular form.</w:t>
      </w:r>
      <w:r w:rsidRPr="00A80F4B">
        <w:rPr>
          <w:rFonts w:ascii="Times New Roman" w:hAnsi="Times New Roman"/>
          <w:sz w:val="24"/>
          <w:szCs w:val="24"/>
        </w:rPr>
        <w:t xml:space="preserve"> </w:t>
      </w:r>
      <w:r w:rsidR="00540F11">
        <w:rPr>
          <w:rFonts w:ascii="Times New Roman" w:hAnsi="Times New Roman"/>
          <w:sz w:val="24"/>
          <w:szCs w:val="24"/>
        </w:rPr>
        <w:t xml:space="preserve">Any such manipulations will be documented and checked by a member of the Project Team who did not perform the original manipulation. </w:t>
      </w:r>
      <w:r w:rsidRPr="00A80F4B">
        <w:rPr>
          <w:rFonts w:ascii="Times New Roman" w:hAnsi="Times New Roman"/>
          <w:sz w:val="24"/>
          <w:szCs w:val="24"/>
        </w:rPr>
        <w:t>All formulas, along with units and conversion factors, will be shown in the spreadsheet; in addition, the formulas will be visible in each cell containing the reduced values.</w:t>
      </w:r>
    </w:p>
    <w:p w14:paraId="59AE5C9A" w14:textId="551DD340" w:rsidR="00530980" w:rsidRPr="001167F9" w:rsidRDefault="00530980" w:rsidP="001167F9">
      <w:pPr>
        <w:pStyle w:val="ListParagraph"/>
        <w:numPr>
          <w:ilvl w:val="0"/>
          <w:numId w:val="7"/>
        </w:numPr>
        <w:suppressAutoHyphens w:val="0"/>
        <w:autoSpaceDE w:val="0"/>
        <w:autoSpaceDN w:val="0"/>
        <w:adjustRightInd w:val="0"/>
        <w:spacing w:after="0" w:line="240" w:lineRule="auto"/>
        <w:contextualSpacing/>
        <w:rPr>
          <w:rFonts w:ascii="Times New Roman" w:hAnsi="Times New Roman"/>
          <w:sz w:val="24"/>
          <w:szCs w:val="24"/>
        </w:rPr>
      </w:pPr>
      <w:r w:rsidRPr="001167F9">
        <w:rPr>
          <w:rFonts w:ascii="Times New Roman" w:hAnsi="Times New Roman"/>
          <w:sz w:val="24"/>
          <w:szCs w:val="24"/>
        </w:rPr>
        <w:t>Transcribed data, calculations, tables and figures will be checked in accordance with Stone’s standard operating procedure</w:t>
      </w:r>
      <w:r w:rsidR="001167F9">
        <w:rPr>
          <w:rFonts w:ascii="Times New Roman" w:hAnsi="Times New Roman"/>
          <w:sz w:val="24"/>
          <w:szCs w:val="24"/>
        </w:rPr>
        <w:t>;</w:t>
      </w:r>
      <w:r w:rsidRPr="001167F9">
        <w:rPr>
          <w:rFonts w:ascii="Times New Roman" w:hAnsi="Times New Roman"/>
          <w:sz w:val="24"/>
          <w:szCs w:val="24"/>
        </w:rPr>
        <w:t xml:space="preserve"> SEI-4.14.2 Quality Control Check On Transcribed Data, Data</w:t>
      </w:r>
      <w:r w:rsidR="001167F9">
        <w:rPr>
          <w:rFonts w:ascii="Times New Roman" w:hAnsi="Times New Roman"/>
          <w:sz w:val="24"/>
          <w:szCs w:val="24"/>
        </w:rPr>
        <w:t xml:space="preserve"> </w:t>
      </w:r>
      <w:r w:rsidRPr="001167F9">
        <w:rPr>
          <w:rFonts w:ascii="Times New Roman" w:hAnsi="Times New Roman"/>
          <w:sz w:val="24"/>
          <w:szCs w:val="24"/>
        </w:rPr>
        <w:t>Calculations, Figures, And Tables</w:t>
      </w:r>
      <w:r w:rsidR="00E470BC">
        <w:rPr>
          <w:rFonts w:ascii="Times New Roman" w:hAnsi="Times New Roman"/>
          <w:sz w:val="24"/>
          <w:szCs w:val="24"/>
        </w:rPr>
        <w:t>.</w:t>
      </w:r>
    </w:p>
    <w:p w14:paraId="150FDBFF" w14:textId="77777777" w:rsidR="00B82779" w:rsidRPr="00A80F4B" w:rsidRDefault="00DF206D" w:rsidP="00B827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color w:val="000000"/>
          <w:szCs w:val="24"/>
        </w:rPr>
      </w:pPr>
      <w:r w:rsidRPr="00A80F4B">
        <w:rPr>
          <w:color w:val="000000"/>
          <w:szCs w:val="24"/>
        </w:rPr>
        <w:t xml:space="preserve">In-house </w:t>
      </w:r>
      <w:r w:rsidR="00B82779" w:rsidRPr="00A80F4B">
        <w:rPr>
          <w:color w:val="000000"/>
          <w:szCs w:val="24"/>
        </w:rPr>
        <w:t>documentation of assembled datasets will be reviewed to verify references to the use and limitations of the data.</w:t>
      </w:r>
    </w:p>
    <w:p w14:paraId="1C77767E" w14:textId="77777777" w:rsidR="00B82779" w:rsidRPr="00A80F4B" w:rsidRDefault="00E1613F" w:rsidP="00B82779">
      <w:pPr>
        <w:pStyle w:val="Heading2"/>
        <w:rPr>
          <w:rFonts w:cs="Times New Roman"/>
          <w:szCs w:val="24"/>
        </w:rPr>
      </w:pPr>
      <w:bookmarkStart w:id="22" w:name="_Toc452647175"/>
      <w:r w:rsidRPr="00A80F4B">
        <w:rPr>
          <w:rFonts w:cs="Times New Roman"/>
          <w:szCs w:val="24"/>
        </w:rPr>
        <w:t>5</w:t>
      </w:r>
      <w:r w:rsidR="00E40C92" w:rsidRPr="00A80F4B">
        <w:rPr>
          <w:rFonts w:cs="Times New Roman"/>
          <w:szCs w:val="24"/>
        </w:rPr>
        <w:t>.3</w:t>
      </w:r>
      <w:r w:rsidR="00B82779" w:rsidRPr="00A80F4B">
        <w:rPr>
          <w:rFonts w:cs="Times New Roman"/>
          <w:szCs w:val="24"/>
        </w:rPr>
        <w:t xml:space="preserve"> Deliverables</w:t>
      </w:r>
      <w:bookmarkEnd w:id="22"/>
    </w:p>
    <w:p w14:paraId="2E0983BC" w14:textId="77777777" w:rsidR="00B82779" w:rsidRDefault="00540F11" w:rsidP="00B827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color w:val="000000"/>
          <w:szCs w:val="24"/>
        </w:rPr>
      </w:pPr>
      <w:r>
        <w:t>Stone will d</w:t>
      </w:r>
      <w:r w:rsidRPr="005C67B8">
        <w:t>evelop and submit a narrative report for LCBP review summarizing all information obtained through the literature review, including an executive summary suitable for wide distribution beyond the scientific community</w:t>
      </w:r>
      <w:r>
        <w:t xml:space="preserve">. </w:t>
      </w:r>
      <w:r w:rsidR="00E40C92" w:rsidRPr="00A80F4B">
        <w:rPr>
          <w:color w:val="000000"/>
          <w:szCs w:val="24"/>
        </w:rPr>
        <w:t>The d</w:t>
      </w:r>
      <w:r w:rsidR="00B82779" w:rsidRPr="00A80F4B">
        <w:rPr>
          <w:color w:val="000000"/>
          <w:szCs w:val="24"/>
        </w:rPr>
        <w:t xml:space="preserve">eliverables for this project will </w:t>
      </w:r>
      <w:r>
        <w:rPr>
          <w:color w:val="000000"/>
          <w:szCs w:val="24"/>
        </w:rPr>
        <w:t>include:</w:t>
      </w:r>
    </w:p>
    <w:p w14:paraId="3E0F9378" w14:textId="77777777" w:rsidR="00540F11" w:rsidRPr="00DA7C17" w:rsidRDefault="00540F11" w:rsidP="00DA7C17">
      <w:pPr>
        <w:pStyle w:val="ListParagraph"/>
        <w:widowControl w:val="0"/>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after="100" w:afterAutospacing="1"/>
        <w:rPr>
          <w:rFonts w:ascii="Times New Roman" w:hAnsi="Times New Roman"/>
          <w:color w:val="000000"/>
          <w:sz w:val="24"/>
          <w:szCs w:val="24"/>
        </w:rPr>
      </w:pPr>
      <w:r w:rsidRPr="00DA7C17">
        <w:rPr>
          <w:rFonts w:ascii="Times New Roman" w:hAnsi="Times New Roman"/>
          <w:sz w:val="24"/>
          <w:szCs w:val="24"/>
        </w:rPr>
        <w:t>The narrative report and executive summary with complete list of references</w:t>
      </w:r>
      <w:r w:rsidR="00DA7C17" w:rsidRPr="00DA7C17">
        <w:rPr>
          <w:rFonts w:ascii="Times New Roman" w:hAnsi="Times New Roman"/>
          <w:sz w:val="24"/>
          <w:szCs w:val="24"/>
        </w:rPr>
        <w:t>;</w:t>
      </w:r>
    </w:p>
    <w:p w14:paraId="76994A11" w14:textId="77777777" w:rsidR="00DA7C17" w:rsidRPr="00DA7C17" w:rsidRDefault="00B062C6" w:rsidP="00DA7C17">
      <w:pPr>
        <w:pStyle w:val="ListParagraph"/>
        <w:widowControl w:val="0"/>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after="100" w:afterAutospacing="1"/>
        <w:rPr>
          <w:rFonts w:ascii="Times New Roman" w:hAnsi="Times New Roman"/>
          <w:color w:val="000000"/>
          <w:sz w:val="24"/>
          <w:szCs w:val="24"/>
        </w:rPr>
      </w:pPr>
      <w:r>
        <w:rPr>
          <w:rFonts w:ascii="Times New Roman" w:hAnsi="Times New Roman"/>
          <w:sz w:val="24"/>
          <w:szCs w:val="24"/>
        </w:rPr>
        <w:t>S</w:t>
      </w:r>
      <w:r w:rsidR="00DA7C17" w:rsidRPr="00DA7C17">
        <w:rPr>
          <w:rFonts w:ascii="Times New Roman" w:hAnsi="Times New Roman"/>
          <w:sz w:val="24"/>
          <w:szCs w:val="24"/>
        </w:rPr>
        <w:t>preadsheets summarizing detailed information from each literature source; and</w:t>
      </w:r>
    </w:p>
    <w:p w14:paraId="71BB6875" w14:textId="77777777" w:rsidR="00DA4F23" w:rsidRPr="00DA4F23" w:rsidRDefault="00B062C6" w:rsidP="00DA4F23">
      <w:pPr>
        <w:pStyle w:val="ListParagraph"/>
        <w:widowControl w:val="0"/>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after="100" w:afterAutospacing="1"/>
        <w:rPr>
          <w:rFonts w:ascii="Times New Roman" w:hAnsi="Times New Roman"/>
          <w:color w:val="000000"/>
          <w:sz w:val="24"/>
          <w:szCs w:val="24"/>
        </w:rPr>
      </w:pPr>
      <w:r>
        <w:rPr>
          <w:rFonts w:ascii="Times New Roman" w:hAnsi="Times New Roman"/>
          <w:sz w:val="24"/>
          <w:szCs w:val="24"/>
        </w:rPr>
        <w:t>E</w:t>
      </w:r>
      <w:r w:rsidR="00DA7C17" w:rsidRPr="00DA7C17">
        <w:rPr>
          <w:rFonts w:ascii="Times New Roman" w:hAnsi="Times New Roman"/>
          <w:sz w:val="24"/>
          <w:szCs w:val="24"/>
        </w:rPr>
        <w:t>lectronic copies of all sources cited.</w:t>
      </w:r>
    </w:p>
    <w:p w14:paraId="3DA33B21" w14:textId="77777777" w:rsidR="00B82779" w:rsidRPr="00A80F4B" w:rsidRDefault="00E1613F" w:rsidP="00C86F7A">
      <w:pPr>
        <w:pStyle w:val="Heading2"/>
      </w:pPr>
      <w:bookmarkStart w:id="23" w:name="_Toc452647176"/>
      <w:r w:rsidRPr="00A80F4B">
        <w:t>5</w:t>
      </w:r>
      <w:r w:rsidR="00E40C92" w:rsidRPr="00A80F4B">
        <w:t xml:space="preserve">.4 </w:t>
      </w:r>
      <w:r w:rsidR="00B82779" w:rsidRPr="00A80F4B">
        <w:t>Records Management</w:t>
      </w:r>
      <w:bookmarkEnd w:id="23"/>
    </w:p>
    <w:p w14:paraId="3A2026BF" w14:textId="77777777" w:rsidR="00D15F55" w:rsidRPr="00A80F4B" w:rsidRDefault="00D15F55" w:rsidP="00D15F5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szCs w:val="24"/>
        </w:rPr>
      </w:pPr>
      <w:r w:rsidRPr="00A80F4B">
        <w:rPr>
          <w:szCs w:val="24"/>
        </w:rPr>
        <w:t xml:space="preserve">Secondary data </w:t>
      </w:r>
      <w:r w:rsidR="00545368" w:rsidRPr="00A80F4B">
        <w:rPr>
          <w:szCs w:val="24"/>
        </w:rPr>
        <w:t xml:space="preserve">and publications </w:t>
      </w:r>
      <w:r w:rsidRPr="00A80F4B">
        <w:rPr>
          <w:szCs w:val="24"/>
        </w:rPr>
        <w:t xml:space="preserve">collected by </w:t>
      </w:r>
      <w:r w:rsidR="00560D4E">
        <w:rPr>
          <w:szCs w:val="24"/>
        </w:rPr>
        <w:t>Project Team</w:t>
      </w:r>
      <w:r w:rsidRPr="00A80F4B">
        <w:rPr>
          <w:szCs w:val="24"/>
        </w:rPr>
        <w:t xml:space="preserve"> used in the </w:t>
      </w:r>
      <w:r w:rsidR="00EB5012" w:rsidRPr="00A80F4B">
        <w:rPr>
          <w:szCs w:val="24"/>
        </w:rPr>
        <w:t xml:space="preserve">final deliverables for this project </w:t>
      </w:r>
      <w:r w:rsidR="00560D4E">
        <w:rPr>
          <w:szCs w:val="24"/>
        </w:rPr>
        <w:t>will be stored on the Stone server in Montpelier, VT</w:t>
      </w:r>
      <w:r w:rsidRPr="00A80F4B">
        <w:rPr>
          <w:szCs w:val="24"/>
        </w:rPr>
        <w:t xml:space="preserve">. Techniques used to interpret and display data in the report will also be documented by </w:t>
      </w:r>
      <w:r w:rsidR="00560D4E">
        <w:rPr>
          <w:szCs w:val="24"/>
        </w:rPr>
        <w:t xml:space="preserve">the Project Team </w:t>
      </w:r>
      <w:r w:rsidRPr="00A80F4B">
        <w:rPr>
          <w:szCs w:val="24"/>
        </w:rPr>
        <w:t xml:space="preserve">and stored on the server and available to the public upon inquiry. All data published in </w:t>
      </w:r>
      <w:r w:rsidR="00EB5012" w:rsidRPr="00A80F4B">
        <w:rPr>
          <w:szCs w:val="24"/>
        </w:rPr>
        <w:t xml:space="preserve">the final project deliverables </w:t>
      </w:r>
      <w:r w:rsidRPr="00A80F4B">
        <w:rPr>
          <w:szCs w:val="24"/>
        </w:rPr>
        <w:t xml:space="preserve">will be cited to its original source in the final publication. The data will </w:t>
      </w:r>
      <w:r w:rsidR="00560D4E">
        <w:rPr>
          <w:szCs w:val="24"/>
        </w:rPr>
        <w:t>be provided to the LCBP</w:t>
      </w:r>
      <w:r w:rsidRPr="00A80F4B">
        <w:rPr>
          <w:szCs w:val="24"/>
        </w:rPr>
        <w:t xml:space="preserve">. </w:t>
      </w:r>
    </w:p>
    <w:p w14:paraId="5B0666A1" w14:textId="77777777" w:rsidR="00C96E1C" w:rsidRDefault="00C96E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color w:val="000000"/>
          <w:szCs w:val="24"/>
        </w:rPr>
      </w:pPr>
      <w:r w:rsidRPr="00A80F4B">
        <w:rPr>
          <w:color w:val="000000"/>
          <w:szCs w:val="24"/>
        </w:rPr>
        <w:t xml:space="preserve">Quarterly reports will be submitted </w:t>
      </w:r>
      <w:r w:rsidR="00340A24">
        <w:rPr>
          <w:szCs w:val="24"/>
        </w:rPr>
        <w:t>to LCBP</w:t>
      </w:r>
      <w:r w:rsidRPr="00A80F4B">
        <w:rPr>
          <w:color w:val="000000"/>
          <w:szCs w:val="24"/>
        </w:rPr>
        <w:t xml:space="preserve">, per the standard </w:t>
      </w:r>
      <w:r w:rsidRPr="00A80F4B">
        <w:rPr>
          <w:szCs w:val="24"/>
        </w:rPr>
        <w:t>LCBP</w:t>
      </w:r>
      <w:r w:rsidRPr="00A80F4B">
        <w:rPr>
          <w:color w:val="000000"/>
          <w:szCs w:val="24"/>
        </w:rPr>
        <w:t xml:space="preserve"> reporting process for review and approval. </w:t>
      </w:r>
      <w:r w:rsidR="00CB79CA" w:rsidRPr="00A80F4B">
        <w:rPr>
          <w:color w:val="000000"/>
          <w:szCs w:val="24"/>
        </w:rPr>
        <w:t xml:space="preserve">Relevant </w:t>
      </w:r>
      <w:r w:rsidRPr="00A80F4B">
        <w:rPr>
          <w:color w:val="000000"/>
          <w:szCs w:val="24"/>
        </w:rPr>
        <w:t xml:space="preserve">LCBP advisory committees, </w:t>
      </w:r>
      <w:r w:rsidR="00B062C6">
        <w:rPr>
          <w:color w:val="000000"/>
          <w:szCs w:val="24"/>
        </w:rPr>
        <w:t>notably</w:t>
      </w:r>
      <w:r w:rsidRPr="00A80F4B">
        <w:rPr>
          <w:color w:val="000000"/>
          <w:szCs w:val="24"/>
        </w:rPr>
        <w:t xml:space="preserve"> the </w:t>
      </w:r>
      <w:r w:rsidR="00B062C6">
        <w:rPr>
          <w:color w:val="000000"/>
          <w:szCs w:val="24"/>
        </w:rPr>
        <w:t>Technical Advisory</w:t>
      </w:r>
      <w:r w:rsidRPr="00A80F4B">
        <w:rPr>
          <w:color w:val="000000"/>
          <w:szCs w:val="24"/>
        </w:rPr>
        <w:t xml:space="preserve"> Committee, will be presented with the </w:t>
      </w:r>
      <w:r w:rsidR="00EB5012" w:rsidRPr="00A80F4B">
        <w:rPr>
          <w:color w:val="000000"/>
          <w:szCs w:val="24"/>
        </w:rPr>
        <w:t xml:space="preserve">final report deliverables </w:t>
      </w:r>
      <w:r w:rsidRPr="00A80F4B">
        <w:rPr>
          <w:color w:val="000000"/>
          <w:szCs w:val="24"/>
        </w:rPr>
        <w:t>and a summary of any QA/QC actions taken before providing final approval to the report.</w:t>
      </w:r>
    </w:p>
    <w:p w14:paraId="6AD7CC33" w14:textId="77777777" w:rsidR="004E2FEE" w:rsidRDefault="004E2FEE" w:rsidP="004E2FEE"/>
    <w:p w14:paraId="4BB67A3C" w14:textId="2382C54C" w:rsidR="000A687B" w:rsidRPr="00340A24" w:rsidRDefault="004E2FEE" w:rsidP="00D8707D">
      <w:pPr>
        <w:pStyle w:val="Heading1"/>
      </w:pPr>
      <w:bookmarkStart w:id="24" w:name="_Toc452647177"/>
      <w:r>
        <w:t xml:space="preserve">Section 6. </w:t>
      </w:r>
      <w:r w:rsidR="00340A24" w:rsidRPr="00340A24">
        <w:t>References</w:t>
      </w:r>
      <w:bookmarkEnd w:id="24"/>
    </w:p>
    <w:p w14:paraId="327C2DC2" w14:textId="77777777" w:rsidR="000A687B" w:rsidRDefault="000A68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color w:val="000000"/>
          <w:szCs w:val="24"/>
        </w:rPr>
      </w:pPr>
    </w:p>
    <w:p w14:paraId="60F43CC6" w14:textId="77777777" w:rsidR="000A687B" w:rsidRPr="000A687B" w:rsidRDefault="000A68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color w:val="000000"/>
          <w:szCs w:val="24"/>
        </w:rPr>
      </w:pPr>
      <w:r w:rsidRPr="000A687B">
        <w:rPr>
          <w:szCs w:val="24"/>
        </w:rPr>
        <w:t>U.S. Environmental Protection Agency. 2003. A Summary of General Assessment Factors for Evaluating the Quality of Scientific and Technical Information. Washington, DC: Office of Research and Development, Science Policy Council; Report No. EPA/100/B-03/001.</w:t>
      </w:r>
    </w:p>
    <w:sectPr w:rsidR="000A687B" w:rsidRPr="000A687B" w:rsidSect="00F613B5">
      <w:type w:val="continuous"/>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0E7F4A" w14:textId="77777777" w:rsidR="00FF01F2" w:rsidRDefault="00FF01F2" w:rsidP="00C96E1C">
      <w:r>
        <w:separator/>
      </w:r>
    </w:p>
  </w:endnote>
  <w:endnote w:type="continuationSeparator" w:id="0">
    <w:p w14:paraId="2CC44DAB" w14:textId="77777777" w:rsidR="00FF01F2" w:rsidRDefault="00FF01F2" w:rsidP="00C96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P TypographicSymbols">
    <w:charset w:val="00"/>
    <w:family w:val="auto"/>
    <w:pitch w:val="variable"/>
    <w:sig w:usb0="00000003" w:usb1="00000000" w:usb2="00000000" w:usb3="00000000" w:csb0="00000001" w:csb1="00000000"/>
  </w:font>
  <w:font w:name="WP Greek Century">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7C641" w14:textId="77777777" w:rsidR="00862BFD" w:rsidRDefault="00862B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90288" w14:textId="410D4BC6" w:rsidR="002C46FA" w:rsidRDefault="002C46F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44647" w14:textId="77777777" w:rsidR="00862BFD" w:rsidRDefault="00862B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E7A88D" w14:textId="77777777" w:rsidR="00FF01F2" w:rsidRDefault="00FF01F2" w:rsidP="00C96E1C">
      <w:r>
        <w:separator/>
      </w:r>
    </w:p>
  </w:footnote>
  <w:footnote w:type="continuationSeparator" w:id="0">
    <w:p w14:paraId="2FCAAC03" w14:textId="77777777" w:rsidR="00FF01F2" w:rsidRDefault="00FF01F2" w:rsidP="00C96E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077AB" w14:textId="77777777" w:rsidR="00862BFD" w:rsidRDefault="00862BF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65CCD" w14:textId="77777777" w:rsidR="00315AF8" w:rsidRDefault="00315AF8">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sz w:val="20"/>
      </w:rPr>
    </w:pPr>
    <w:r w:rsidRPr="00315AF8">
      <w:rPr>
        <w:sz w:val="20"/>
      </w:rPr>
      <w:t>Assessment of Tile Drainage System Impacts to Lake Champlain and Phosphorus Loads</w:t>
    </w:r>
  </w:p>
  <w:p w14:paraId="6522F82A" w14:textId="4C528FEB" w:rsidR="002C46FA" w:rsidRDefault="00315AF8">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sz w:val="20"/>
      </w:rPr>
    </w:pPr>
    <w:r w:rsidRPr="00315AF8">
      <w:rPr>
        <w:sz w:val="20"/>
      </w:rPr>
      <w:t xml:space="preserve"> </w:t>
    </w:r>
    <w:proofErr w:type="gramStart"/>
    <w:r w:rsidRPr="00315AF8">
      <w:rPr>
        <w:sz w:val="20"/>
      </w:rPr>
      <w:t>in</w:t>
    </w:r>
    <w:proofErr w:type="gramEnd"/>
    <w:r w:rsidRPr="00315AF8">
      <w:rPr>
        <w:sz w:val="20"/>
      </w:rPr>
      <w:t xml:space="preserve"> Tile Drainage in the Jewett Brook Watershed of St. Albans Bay</w:t>
    </w:r>
    <w:r w:rsidR="002C46FA">
      <w:rPr>
        <w:sz w:val="20"/>
      </w:rPr>
      <w:t xml:space="preserve"> QAPP, </w:t>
    </w:r>
    <w:r w:rsidR="00E470BC">
      <w:rPr>
        <w:sz w:val="20"/>
      </w:rPr>
      <w:t xml:space="preserve">15-309QAPP </w:t>
    </w:r>
    <w:r w:rsidR="002C46FA">
      <w:rPr>
        <w:sz w:val="20"/>
      </w:rPr>
      <w:t xml:space="preserve">Version </w:t>
    </w:r>
    <w:r w:rsidR="009C3305">
      <w:rPr>
        <w:sz w:val="20"/>
      </w:rPr>
      <w:t>1</w:t>
    </w:r>
    <w:r w:rsidR="00E470BC">
      <w:rPr>
        <w:sz w:val="20"/>
      </w:rPr>
      <w:t>.0</w:t>
    </w:r>
  </w:p>
  <w:p w14:paraId="09975F58" w14:textId="3EB72EB3" w:rsidR="002C46FA" w:rsidRPr="00CE20D5" w:rsidRDefault="00A80F4B" w:rsidP="00CE20D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sz w:val="20"/>
      </w:rPr>
    </w:pPr>
    <w:r>
      <w:rPr>
        <w:noProof/>
        <w:lang w:eastAsia="en-US"/>
      </w:rPr>
      <mc:AlternateContent>
        <mc:Choice Requires="wps">
          <w:drawing>
            <wp:anchor distT="0" distB="0" distL="0" distR="0" simplePos="0" relativeHeight="251658240" behindDoc="0" locked="0" layoutInCell="1" allowOverlap="1" wp14:anchorId="55804639" wp14:editId="3512D0E6">
              <wp:simplePos x="0" y="0"/>
              <wp:positionH relativeFrom="column">
                <wp:posOffset>0</wp:posOffset>
              </wp:positionH>
              <wp:positionV relativeFrom="page">
                <wp:posOffset>-9540240</wp:posOffset>
              </wp:positionV>
              <wp:extent cx="13970" cy="132715"/>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327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D6179D" w14:textId="77777777" w:rsidR="002C46FA" w:rsidRDefault="002C46F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804639" id="_x0000_t202" coordsize="21600,21600" o:spt="202" path="m,l,21600r21600,l21600,xe">
              <v:stroke joinstyle="miter"/>
              <v:path gradientshapeok="t" o:connecttype="rect"/>
            </v:shapetype>
            <v:shape id="Text Box 2" o:spid="_x0000_s1029" type="#_x0000_t202" style="position:absolute;left:0;text-align:left;margin-left:0;margin-top:-751.2pt;width:1.1pt;height:10.4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" stroked="f">
              <v:fill opacity="0"/>
              <v:textbox inset="0,0,0,0">
                <w:txbxContent>
                  <w:p w14:paraId="13D6179D" w14:textId="77777777" w:rsidR="002C46FA" w:rsidRDefault="002C46F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txbxContent>
              </v:textbox>
              <w10:wrap type="topAndBottom" anchory="page"/>
            </v:shape>
          </w:pict>
        </mc:Fallback>
      </mc:AlternateContent>
    </w:r>
    <w:r w:rsidR="004E2FEE">
      <w:rPr>
        <w:sz w:val="20"/>
      </w:rPr>
      <w:t>06/03</w:t>
    </w:r>
    <w:r w:rsidR="00CE6061">
      <w:rPr>
        <w:sz w:val="20"/>
      </w:rPr>
      <w:t>/</w:t>
    </w:r>
    <w:r w:rsidR="00F756F2">
      <w:rPr>
        <w:sz w:val="20"/>
      </w:rPr>
      <w:t>2016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43A3D9" w14:textId="77777777" w:rsidR="00862BFD" w:rsidRDefault="00862B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bullet"/>
      <w:pStyle w:val="ListBullet2"/>
      <w:lvlText w:val=""/>
      <w:lvlJc w:val="left"/>
      <w:pPr>
        <w:tabs>
          <w:tab w:val="num" w:pos="720"/>
        </w:tabs>
        <w:ind w:left="720" w:hanging="360"/>
      </w:pPr>
      <w:rPr>
        <w:rFonts w:ascii="Symbol" w:hAnsi="Symbol"/>
      </w:rPr>
    </w:lvl>
  </w:abstractNum>
  <w:abstractNum w:abstractNumId="2">
    <w:nsid w:val="00000003"/>
    <w:multiLevelType w:val="singleLevel"/>
    <w:tmpl w:val="00000003"/>
    <w:name w:val="WW8Num22"/>
    <w:lvl w:ilvl="0">
      <w:start w:val="1"/>
      <w:numFmt w:val="bullet"/>
      <w:lvlText w:val=""/>
      <w:lvlJc w:val="left"/>
      <w:pPr>
        <w:tabs>
          <w:tab w:val="num" w:pos="0"/>
        </w:tabs>
        <w:ind w:left="720" w:hanging="360"/>
      </w:pPr>
      <w:rPr>
        <w:rFonts w:ascii="Symbol" w:hAnsi="Symbol"/>
      </w:rPr>
    </w:lvl>
  </w:abstractNum>
  <w:abstractNum w:abstractNumId="3">
    <w:nsid w:val="00000004"/>
    <w:multiLevelType w:val="singleLevel"/>
    <w:tmpl w:val="00000004"/>
    <w:name w:val="WW8Num23"/>
    <w:lvl w:ilvl="0">
      <w:start w:val="1"/>
      <w:numFmt w:val="bullet"/>
      <w:lvlText w:val=""/>
      <w:lvlJc w:val="left"/>
      <w:pPr>
        <w:tabs>
          <w:tab w:val="num" w:pos="0"/>
        </w:tabs>
        <w:ind w:left="720" w:hanging="360"/>
      </w:pPr>
      <w:rPr>
        <w:rFonts w:ascii="Symbol" w:hAnsi="Symbol"/>
      </w:rPr>
    </w:lvl>
  </w:abstractNum>
  <w:abstractNum w:abstractNumId="4">
    <w:nsid w:val="01AD78E5"/>
    <w:multiLevelType w:val="hybridMultilevel"/>
    <w:tmpl w:val="7054CB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A2F4FAA"/>
    <w:multiLevelType w:val="hybridMultilevel"/>
    <w:tmpl w:val="ED2AE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705D41"/>
    <w:multiLevelType w:val="hybridMultilevel"/>
    <w:tmpl w:val="11289B28"/>
    <w:lvl w:ilvl="0" w:tplc="3FA8A13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08A32BE"/>
    <w:multiLevelType w:val="hybridMultilevel"/>
    <w:tmpl w:val="2EA277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881FAB"/>
    <w:multiLevelType w:val="multilevel"/>
    <w:tmpl w:val="6728EC94"/>
    <w:lvl w:ilvl="0">
      <w:start w:val="1"/>
      <w:numFmt w:val="decimal"/>
      <w:pStyle w:val="TableHead"/>
      <w:lvlText w:val="%1."/>
      <w:lvlJc w:val="left"/>
      <w:pPr>
        <w:tabs>
          <w:tab w:val="num" w:pos="1152"/>
        </w:tabs>
        <w:ind w:left="1152" w:hanging="288"/>
      </w:pPr>
      <w:rPr>
        <w:rFonts w:hint="default"/>
      </w:rPr>
    </w:lvl>
    <w:lvl w:ilvl="1">
      <w:start w:val="1"/>
      <w:numFmt w:val="lowerLetter"/>
      <w:lvlText w:val="%2."/>
      <w:lvlJc w:val="left"/>
      <w:pPr>
        <w:tabs>
          <w:tab w:val="num" w:pos="1584"/>
        </w:tabs>
        <w:ind w:left="1584" w:hanging="288"/>
      </w:pPr>
      <w:rPr>
        <w:rFonts w:hint="default"/>
      </w:rPr>
    </w:lvl>
    <w:lvl w:ilvl="2">
      <w:start w:val="1"/>
      <w:numFmt w:val="lowerRoman"/>
      <w:lvlText w:val="%3."/>
      <w:lvlJc w:val="left"/>
      <w:pPr>
        <w:tabs>
          <w:tab w:val="num" w:pos="2016"/>
        </w:tabs>
        <w:ind w:left="2016" w:hanging="288"/>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8291F3C"/>
    <w:multiLevelType w:val="hybridMultilevel"/>
    <w:tmpl w:val="65C6D7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113EFE"/>
    <w:multiLevelType w:val="hybridMultilevel"/>
    <w:tmpl w:val="8B5CB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396794"/>
    <w:multiLevelType w:val="hybridMultilevel"/>
    <w:tmpl w:val="BC9EAF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FA919C4"/>
    <w:multiLevelType w:val="hybridMultilevel"/>
    <w:tmpl w:val="63C27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A13966"/>
    <w:multiLevelType w:val="hybridMultilevel"/>
    <w:tmpl w:val="964EBF04"/>
    <w:lvl w:ilvl="0" w:tplc="EC200EE4">
      <w:start w:val="1"/>
      <w:numFmt w:val="upperRoman"/>
      <w:lvlText w:val="%1."/>
      <w:lvlJc w:val="left"/>
      <w:pPr>
        <w:ind w:left="720" w:hanging="720"/>
      </w:pPr>
      <w:rPr>
        <w:rFonts w:hint="default"/>
        <w:b/>
        <w:bCs/>
        <w:i w:val="0"/>
        <w:iCs w:val="0"/>
        <w:color w:val="auto"/>
      </w:rPr>
    </w:lvl>
    <w:lvl w:ilvl="1" w:tplc="AF4A390A">
      <w:start w:val="1"/>
      <w:numFmt w:val="lowerLetter"/>
      <w:lvlText w:val="%2."/>
      <w:lvlJc w:val="left"/>
      <w:pPr>
        <w:ind w:left="1008" w:hanging="288"/>
      </w:pPr>
      <w:rPr>
        <w:rFonts w:ascii="Garamond" w:eastAsia="Times New Roman" w:hAnsi="Garamond" w:hint="default"/>
      </w:rPr>
    </w:lvl>
    <w:lvl w:ilvl="2" w:tplc="EA8CC598">
      <w:start w:val="1"/>
      <w:numFmt w:val="lowerRoman"/>
      <w:lvlText w:val="%3."/>
      <w:lvlJc w:val="right"/>
      <w:pPr>
        <w:ind w:left="1656" w:hanging="216"/>
      </w:pPr>
      <w:rPr>
        <w:rFonts w:hint="default"/>
      </w:rPr>
    </w:lvl>
    <w:lvl w:ilvl="3" w:tplc="0409000F">
      <w:start w:val="1"/>
      <w:numFmt w:val="decimal"/>
      <w:lvlText w:val="%4."/>
      <w:lvlJc w:val="left"/>
      <w:pPr>
        <w:tabs>
          <w:tab w:val="num" w:pos="2880"/>
        </w:tabs>
        <w:ind w:left="2880" w:hanging="360"/>
      </w:pPr>
    </w:lvl>
    <w:lvl w:ilvl="4" w:tplc="83782AF2">
      <w:numFmt w:val="bullet"/>
      <w:lvlText w:val="-"/>
      <w:lvlJc w:val="left"/>
      <w:pPr>
        <w:tabs>
          <w:tab w:val="num" w:pos="3600"/>
        </w:tabs>
        <w:ind w:left="3600" w:hanging="360"/>
      </w:pPr>
      <w:rPr>
        <w:rFonts w:ascii="Garamond" w:eastAsia="Times New Roman" w:hAnsi="Garamond" w:hint="default"/>
      </w:rPr>
    </w:lvl>
    <w:lvl w:ilvl="5" w:tplc="0409000F">
      <w:start w:val="1"/>
      <w:numFmt w:val="decimal"/>
      <w:lvlText w:val="%6."/>
      <w:lvlJc w:val="left"/>
      <w:pPr>
        <w:tabs>
          <w:tab w:val="num" w:pos="4500"/>
        </w:tabs>
        <w:ind w:left="4500" w:hanging="360"/>
      </w:pPr>
      <w:rPr>
        <w:rFonts w:hint="default"/>
        <w:b/>
        <w:bCs/>
        <w:i w:val="0"/>
        <w:iCs w:val="0"/>
        <w:color w:val="auto"/>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1521D48"/>
    <w:multiLevelType w:val="hybridMultilevel"/>
    <w:tmpl w:val="F01AC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014CDF"/>
    <w:multiLevelType w:val="hybridMultilevel"/>
    <w:tmpl w:val="B4128E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0627E9E"/>
    <w:multiLevelType w:val="hybridMultilevel"/>
    <w:tmpl w:val="29AABD90"/>
    <w:lvl w:ilvl="0" w:tplc="04090001">
      <w:start w:val="1"/>
      <w:numFmt w:val="bullet"/>
      <w:lvlText w:val=""/>
      <w:lvlJc w:val="left"/>
      <w:pPr>
        <w:ind w:left="720" w:hanging="360"/>
      </w:pPr>
      <w:rPr>
        <w:rFonts w:ascii="Symbol" w:hAnsi="Symbol" w:hint="default"/>
      </w:rPr>
    </w:lvl>
    <w:lvl w:ilvl="1" w:tplc="DD94062A">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A3D1134"/>
    <w:multiLevelType w:val="hybridMultilevel"/>
    <w:tmpl w:val="156E86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1263A3"/>
    <w:multiLevelType w:val="hybridMultilevel"/>
    <w:tmpl w:val="099ACC7C"/>
    <w:lvl w:ilvl="0" w:tplc="DF3E039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76364F42"/>
    <w:multiLevelType w:val="hybridMultilevel"/>
    <w:tmpl w:val="5E66C5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6AB5CDA"/>
    <w:multiLevelType w:val="multilevel"/>
    <w:tmpl w:val="4EFCA120"/>
    <w:lvl w:ilvl="0">
      <w:start w:val="1"/>
      <w:numFmt w:val="bullet"/>
      <w:lvlText w:val=""/>
      <w:lvlJc w:val="left"/>
      <w:pPr>
        <w:tabs>
          <w:tab w:val="num" w:pos="1152"/>
        </w:tabs>
        <w:ind w:left="1152" w:hanging="288"/>
      </w:pPr>
      <w:rPr>
        <w:rFonts w:ascii="Wingdings" w:hAnsi="Wingdings" w:hint="default"/>
        <w:b w:val="0"/>
        <w:i w:val="0"/>
        <w:color w:val="9A5A05"/>
        <w:sz w:val="14"/>
      </w:rPr>
    </w:lvl>
    <w:lvl w:ilvl="1">
      <w:start w:val="1"/>
      <w:numFmt w:val="bullet"/>
      <w:lvlText w:val="o"/>
      <w:lvlJc w:val="left"/>
      <w:pPr>
        <w:tabs>
          <w:tab w:val="num" w:pos="1584"/>
        </w:tabs>
        <w:ind w:left="1584" w:hanging="288"/>
      </w:pPr>
      <w:rPr>
        <w:rFonts w:ascii="Courier New" w:hAnsi="Courier New" w:hint="default"/>
        <w:b w:val="0"/>
        <w:i w:val="0"/>
        <w:color w:val="000000"/>
        <w:sz w:val="14"/>
      </w:rPr>
    </w:lvl>
    <w:lvl w:ilvl="2">
      <w:start w:val="1"/>
      <w:numFmt w:val="bullet"/>
      <w:lvlText w:val=""/>
      <w:lvlJc w:val="left"/>
      <w:pPr>
        <w:tabs>
          <w:tab w:val="num" w:pos="2016"/>
        </w:tabs>
        <w:ind w:left="2016" w:hanging="288"/>
      </w:pPr>
      <w:rPr>
        <w:rFonts w:ascii="Wingdings" w:hAnsi="Wingdings" w:hint="default"/>
        <w:color w:val="000000"/>
        <w:sz w:val="18"/>
      </w:rPr>
    </w:lvl>
    <w:lvl w:ilvl="3">
      <w:start w:val="1"/>
      <w:numFmt w:val="bullet"/>
      <w:lvlText w:val=""/>
      <w:lvlJc w:val="left"/>
      <w:pPr>
        <w:tabs>
          <w:tab w:val="num" w:pos="3888"/>
        </w:tabs>
        <w:ind w:left="3888" w:hanging="360"/>
      </w:pPr>
      <w:rPr>
        <w:rFonts w:ascii="Symbol" w:hAnsi="Symbol" w:hint="default"/>
      </w:rPr>
    </w:lvl>
    <w:lvl w:ilvl="4">
      <w:start w:val="1"/>
      <w:numFmt w:val="bullet"/>
      <w:lvlText w:val="o"/>
      <w:lvlJc w:val="left"/>
      <w:pPr>
        <w:tabs>
          <w:tab w:val="num" w:pos="4608"/>
        </w:tabs>
        <w:ind w:left="4608" w:hanging="360"/>
      </w:pPr>
      <w:rPr>
        <w:rFonts w:ascii="Courier New" w:hAnsi="Courier New" w:cs="Courier New" w:hint="default"/>
      </w:rPr>
    </w:lvl>
    <w:lvl w:ilvl="5">
      <w:start w:val="1"/>
      <w:numFmt w:val="bullet"/>
      <w:lvlText w:val=""/>
      <w:lvlJc w:val="left"/>
      <w:pPr>
        <w:tabs>
          <w:tab w:val="num" w:pos="5328"/>
        </w:tabs>
        <w:ind w:left="5328" w:hanging="360"/>
      </w:pPr>
      <w:rPr>
        <w:rFonts w:ascii="Wingdings" w:hAnsi="Wingdings" w:hint="default"/>
      </w:rPr>
    </w:lvl>
    <w:lvl w:ilvl="6">
      <w:start w:val="1"/>
      <w:numFmt w:val="bullet"/>
      <w:lvlText w:val=""/>
      <w:lvlJc w:val="left"/>
      <w:pPr>
        <w:tabs>
          <w:tab w:val="num" w:pos="6048"/>
        </w:tabs>
        <w:ind w:left="6048" w:hanging="360"/>
      </w:pPr>
      <w:rPr>
        <w:rFonts w:ascii="Symbol" w:hAnsi="Symbol" w:hint="default"/>
      </w:rPr>
    </w:lvl>
    <w:lvl w:ilvl="7">
      <w:start w:val="1"/>
      <w:numFmt w:val="bullet"/>
      <w:lvlText w:val="o"/>
      <w:lvlJc w:val="left"/>
      <w:pPr>
        <w:tabs>
          <w:tab w:val="num" w:pos="6768"/>
        </w:tabs>
        <w:ind w:left="6768" w:hanging="360"/>
      </w:pPr>
      <w:rPr>
        <w:rFonts w:ascii="Courier New" w:hAnsi="Courier New" w:cs="Courier New" w:hint="default"/>
      </w:rPr>
    </w:lvl>
    <w:lvl w:ilvl="8">
      <w:start w:val="1"/>
      <w:numFmt w:val="bullet"/>
      <w:lvlText w:val=""/>
      <w:lvlJc w:val="left"/>
      <w:pPr>
        <w:tabs>
          <w:tab w:val="num" w:pos="7488"/>
        </w:tabs>
        <w:ind w:left="7488" w:hanging="360"/>
      </w:pPr>
      <w:rPr>
        <w:rFonts w:ascii="Wingdings" w:hAnsi="Wingdings" w:hint="default"/>
      </w:rPr>
    </w:lvl>
  </w:abstractNum>
  <w:abstractNum w:abstractNumId="21">
    <w:nsid w:val="7D54582F"/>
    <w:multiLevelType w:val="hybridMultilevel"/>
    <w:tmpl w:val="C3BA3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0"/>
  </w:num>
  <w:num w:numId="6">
    <w:abstractNumId w:val="7"/>
  </w:num>
  <w:num w:numId="7">
    <w:abstractNumId w:val="5"/>
  </w:num>
  <w:num w:numId="8">
    <w:abstractNumId w:val="14"/>
  </w:num>
  <w:num w:numId="9">
    <w:abstractNumId w:val="16"/>
  </w:num>
  <w:num w:numId="10">
    <w:abstractNumId w:val="13"/>
  </w:num>
  <w:num w:numId="11">
    <w:abstractNumId w:val="8"/>
  </w:num>
  <w:num w:numId="12">
    <w:abstractNumId w:val="21"/>
  </w:num>
  <w:num w:numId="13">
    <w:abstractNumId w:val="20"/>
  </w:num>
  <w:num w:numId="14">
    <w:abstractNumId w:val="10"/>
  </w:num>
  <w:num w:numId="15">
    <w:abstractNumId w:val="11"/>
  </w:num>
  <w:num w:numId="16">
    <w:abstractNumId w:val="17"/>
  </w:num>
  <w:num w:numId="17">
    <w:abstractNumId w:val="15"/>
  </w:num>
  <w:num w:numId="18">
    <w:abstractNumId w:val="19"/>
  </w:num>
  <w:num w:numId="19">
    <w:abstractNumId w:val="6"/>
  </w:num>
  <w:num w:numId="20">
    <w:abstractNumId w:val="18"/>
  </w:num>
  <w:num w:numId="21">
    <w:abstractNumId w:val="4"/>
  </w:num>
  <w:num w:numId="22">
    <w:abstractNumId w:val="9"/>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E8A"/>
    <w:rsid w:val="000079FF"/>
    <w:rsid w:val="0002107B"/>
    <w:rsid w:val="00034C15"/>
    <w:rsid w:val="00043876"/>
    <w:rsid w:val="00043BC1"/>
    <w:rsid w:val="00053049"/>
    <w:rsid w:val="00057D39"/>
    <w:rsid w:val="00077781"/>
    <w:rsid w:val="000851D6"/>
    <w:rsid w:val="00093239"/>
    <w:rsid w:val="000A687B"/>
    <w:rsid w:val="000A74F5"/>
    <w:rsid w:val="000B008A"/>
    <w:rsid w:val="000C3A4B"/>
    <w:rsid w:val="000C3D4D"/>
    <w:rsid w:val="000C6574"/>
    <w:rsid w:val="000D3836"/>
    <w:rsid w:val="000D4228"/>
    <w:rsid w:val="000F6BCA"/>
    <w:rsid w:val="0010126E"/>
    <w:rsid w:val="001167F9"/>
    <w:rsid w:val="00134927"/>
    <w:rsid w:val="001517BF"/>
    <w:rsid w:val="001657F0"/>
    <w:rsid w:val="00166E21"/>
    <w:rsid w:val="001921B9"/>
    <w:rsid w:val="001C4026"/>
    <w:rsid w:val="001D2273"/>
    <w:rsid w:val="001E338C"/>
    <w:rsid w:val="001F6BBB"/>
    <w:rsid w:val="002101EE"/>
    <w:rsid w:val="00210520"/>
    <w:rsid w:val="00213895"/>
    <w:rsid w:val="00217730"/>
    <w:rsid w:val="00225278"/>
    <w:rsid w:val="00226565"/>
    <w:rsid w:val="00230052"/>
    <w:rsid w:val="00233E7A"/>
    <w:rsid w:val="00237353"/>
    <w:rsid w:val="00245C4F"/>
    <w:rsid w:val="00247C25"/>
    <w:rsid w:val="0025642E"/>
    <w:rsid w:val="0026121C"/>
    <w:rsid w:val="00265EBA"/>
    <w:rsid w:val="0027385D"/>
    <w:rsid w:val="00277E9C"/>
    <w:rsid w:val="00283A47"/>
    <w:rsid w:val="00287C57"/>
    <w:rsid w:val="0029491E"/>
    <w:rsid w:val="00294BBE"/>
    <w:rsid w:val="002C46FA"/>
    <w:rsid w:val="002F08FE"/>
    <w:rsid w:val="00300290"/>
    <w:rsid w:val="00315AF8"/>
    <w:rsid w:val="0033437E"/>
    <w:rsid w:val="00340A24"/>
    <w:rsid w:val="00343CFC"/>
    <w:rsid w:val="00345B50"/>
    <w:rsid w:val="0035242C"/>
    <w:rsid w:val="00370167"/>
    <w:rsid w:val="00370FE5"/>
    <w:rsid w:val="00371E12"/>
    <w:rsid w:val="003857EE"/>
    <w:rsid w:val="0039289E"/>
    <w:rsid w:val="00395442"/>
    <w:rsid w:val="003A222B"/>
    <w:rsid w:val="003B47ED"/>
    <w:rsid w:val="00400417"/>
    <w:rsid w:val="004039EB"/>
    <w:rsid w:val="00416AD3"/>
    <w:rsid w:val="0042424E"/>
    <w:rsid w:val="00432A1F"/>
    <w:rsid w:val="00434D93"/>
    <w:rsid w:val="00440A8C"/>
    <w:rsid w:val="00447A4C"/>
    <w:rsid w:val="00447C98"/>
    <w:rsid w:val="0046636A"/>
    <w:rsid w:val="004A7BB9"/>
    <w:rsid w:val="004B6DF2"/>
    <w:rsid w:val="004D5C19"/>
    <w:rsid w:val="004E2E38"/>
    <w:rsid w:val="004E2FEE"/>
    <w:rsid w:val="004E4D61"/>
    <w:rsid w:val="004F27FE"/>
    <w:rsid w:val="004F3CB3"/>
    <w:rsid w:val="00530980"/>
    <w:rsid w:val="00540F11"/>
    <w:rsid w:val="00545368"/>
    <w:rsid w:val="005463EE"/>
    <w:rsid w:val="00560D4E"/>
    <w:rsid w:val="005642A4"/>
    <w:rsid w:val="00571557"/>
    <w:rsid w:val="0057463C"/>
    <w:rsid w:val="00594C53"/>
    <w:rsid w:val="005B6521"/>
    <w:rsid w:val="005D57C6"/>
    <w:rsid w:val="005F263B"/>
    <w:rsid w:val="006176EB"/>
    <w:rsid w:val="00644DF3"/>
    <w:rsid w:val="006634ED"/>
    <w:rsid w:val="0067023A"/>
    <w:rsid w:val="0069653B"/>
    <w:rsid w:val="006A41B5"/>
    <w:rsid w:val="006C09DD"/>
    <w:rsid w:val="0071528F"/>
    <w:rsid w:val="00725B72"/>
    <w:rsid w:val="007375FE"/>
    <w:rsid w:val="00763A2C"/>
    <w:rsid w:val="00770697"/>
    <w:rsid w:val="00793A61"/>
    <w:rsid w:val="007A00F5"/>
    <w:rsid w:val="007A6777"/>
    <w:rsid w:val="007B3826"/>
    <w:rsid w:val="007B48B1"/>
    <w:rsid w:val="007B7190"/>
    <w:rsid w:val="0080437E"/>
    <w:rsid w:val="008132D4"/>
    <w:rsid w:val="00817283"/>
    <w:rsid w:val="0082606A"/>
    <w:rsid w:val="00835373"/>
    <w:rsid w:val="00846D17"/>
    <w:rsid w:val="0084772D"/>
    <w:rsid w:val="00854E68"/>
    <w:rsid w:val="00862BFD"/>
    <w:rsid w:val="00870205"/>
    <w:rsid w:val="00877F14"/>
    <w:rsid w:val="008A7052"/>
    <w:rsid w:val="008B1CD3"/>
    <w:rsid w:val="008C5643"/>
    <w:rsid w:val="008E7A89"/>
    <w:rsid w:val="008F28F0"/>
    <w:rsid w:val="008F61A4"/>
    <w:rsid w:val="008F6D84"/>
    <w:rsid w:val="009035F3"/>
    <w:rsid w:val="00943C8D"/>
    <w:rsid w:val="0095353E"/>
    <w:rsid w:val="00965BB6"/>
    <w:rsid w:val="00966CF1"/>
    <w:rsid w:val="009811A0"/>
    <w:rsid w:val="00984EE6"/>
    <w:rsid w:val="009866ED"/>
    <w:rsid w:val="009A2272"/>
    <w:rsid w:val="009C3305"/>
    <w:rsid w:val="009D4E8A"/>
    <w:rsid w:val="009F49A2"/>
    <w:rsid w:val="009F517C"/>
    <w:rsid w:val="00A15AEB"/>
    <w:rsid w:val="00A3601F"/>
    <w:rsid w:val="00A61F82"/>
    <w:rsid w:val="00A77AAB"/>
    <w:rsid w:val="00A80F4B"/>
    <w:rsid w:val="00A9124B"/>
    <w:rsid w:val="00A932B5"/>
    <w:rsid w:val="00AA349B"/>
    <w:rsid w:val="00AA5E6C"/>
    <w:rsid w:val="00AC0DD0"/>
    <w:rsid w:val="00AC38D7"/>
    <w:rsid w:val="00AC77BD"/>
    <w:rsid w:val="00AF66D7"/>
    <w:rsid w:val="00B062C6"/>
    <w:rsid w:val="00B245AD"/>
    <w:rsid w:val="00B25CDF"/>
    <w:rsid w:val="00B4466D"/>
    <w:rsid w:val="00B44E7D"/>
    <w:rsid w:val="00B45A96"/>
    <w:rsid w:val="00B5432F"/>
    <w:rsid w:val="00B706C2"/>
    <w:rsid w:val="00B75921"/>
    <w:rsid w:val="00B82779"/>
    <w:rsid w:val="00B87AD8"/>
    <w:rsid w:val="00B97C54"/>
    <w:rsid w:val="00BB3693"/>
    <w:rsid w:val="00BC2214"/>
    <w:rsid w:val="00BD443E"/>
    <w:rsid w:val="00BD4B92"/>
    <w:rsid w:val="00BD6D08"/>
    <w:rsid w:val="00BE2377"/>
    <w:rsid w:val="00BE4CB6"/>
    <w:rsid w:val="00C400C6"/>
    <w:rsid w:val="00C43384"/>
    <w:rsid w:val="00C4564B"/>
    <w:rsid w:val="00C52644"/>
    <w:rsid w:val="00C54E54"/>
    <w:rsid w:val="00C67D99"/>
    <w:rsid w:val="00C71804"/>
    <w:rsid w:val="00C86F7A"/>
    <w:rsid w:val="00C9003A"/>
    <w:rsid w:val="00C9145B"/>
    <w:rsid w:val="00C96E1C"/>
    <w:rsid w:val="00CA0A2C"/>
    <w:rsid w:val="00CA3219"/>
    <w:rsid w:val="00CB79CA"/>
    <w:rsid w:val="00CD1195"/>
    <w:rsid w:val="00CE20D5"/>
    <w:rsid w:val="00CE6061"/>
    <w:rsid w:val="00D06C17"/>
    <w:rsid w:val="00D15F55"/>
    <w:rsid w:val="00D4004D"/>
    <w:rsid w:val="00D4425E"/>
    <w:rsid w:val="00D676D3"/>
    <w:rsid w:val="00D7463A"/>
    <w:rsid w:val="00D77E25"/>
    <w:rsid w:val="00D8707D"/>
    <w:rsid w:val="00DA4F23"/>
    <w:rsid w:val="00DA7C17"/>
    <w:rsid w:val="00DC0D20"/>
    <w:rsid w:val="00DC5F39"/>
    <w:rsid w:val="00DD11FF"/>
    <w:rsid w:val="00DE588C"/>
    <w:rsid w:val="00DF206D"/>
    <w:rsid w:val="00E10F95"/>
    <w:rsid w:val="00E13364"/>
    <w:rsid w:val="00E1613F"/>
    <w:rsid w:val="00E40C92"/>
    <w:rsid w:val="00E4173C"/>
    <w:rsid w:val="00E44984"/>
    <w:rsid w:val="00E470BC"/>
    <w:rsid w:val="00E74B73"/>
    <w:rsid w:val="00E87EDD"/>
    <w:rsid w:val="00EB5012"/>
    <w:rsid w:val="00EC34F6"/>
    <w:rsid w:val="00EC4AA4"/>
    <w:rsid w:val="00EE245D"/>
    <w:rsid w:val="00EE25D2"/>
    <w:rsid w:val="00EE46F3"/>
    <w:rsid w:val="00EF2DC8"/>
    <w:rsid w:val="00EF4C14"/>
    <w:rsid w:val="00F21523"/>
    <w:rsid w:val="00F613B5"/>
    <w:rsid w:val="00F756F2"/>
    <w:rsid w:val="00F81F69"/>
    <w:rsid w:val="00F9276B"/>
    <w:rsid w:val="00F9304C"/>
    <w:rsid w:val="00F971DE"/>
    <w:rsid w:val="00FA13AC"/>
    <w:rsid w:val="00FF01F2"/>
    <w:rsid w:val="00FF25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7D1716E2"/>
  <w15:docId w15:val="{CCAA015C-313F-4E88-9C1D-2F684AFCE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2FEE"/>
    <w:pPr>
      <w:suppressAutoHyphens/>
      <w:spacing w:before="120" w:after="240"/>
    </w:pPr>
    <w:rPr>
      <w:sz w:val="24"/>
      <w:lang w:eastAsia="ar-SA"/>
    </w:rPr>
  </w:style>
  <w:style w:type="paragraph" w:styleId="Heading1">
    <w:name w:val="heading 1"/>
    <w:basedOn w:val="Normal"/>
    <w:next w:val="Normal"/>
    <w:qFormat/>
    <w:pPr>
      <w:keepNext/>
      <w:numPr>
        <w:numId w:val="1"/>
      </w:numPr>
      <w:spacing w:before="240" w:after="60"/>
      <w:jc w:val="center"/>
      <w:outlineLvl w:val="0"/>
    </w:pPr>
    <w:rPr>
      <w:rFonts w:cs="Arial"/>
      <w:b/>
      <w:bCs/>
      <w:kern w:val="1"/>
      <w:szCs w:val="32"/>
    </w:rPr>
  </w:style>
  <w:style w:type="paragraph" w:styleId="Heading2">
    <w:name w:val="heading 2"/>
    <w:basedOn w:val="Normal"/>
    <w:next w:val="Normal"/>
    <w:qFormat/>
    <w:pPr>
      <w:keepNext/>
      <w:numPr>
        <w:ilvl w:val="1"/>
        <w:numId w:val="1"/>
      </w:numPr>
      <w:spacing w:before="240" w:after="60"/>
      <w:outlineLvl w:val="1"/>
    </w:pPr>
    <w:rPr>
      <w:rFonts w:cs="Arial"/>
      <w:b/>
      <w:bCs/>
      <w:iCs/>
      <w:szCs w:val="28"/>
    </w:rPr>
  </w:style>
  <w:style w:type="paragraph" w:styleId="Heading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1"/>
      </w:numPr>
      <w:spacing w:before="240" w:after="60"/>
      <w:outlineLvl w:val="3"/>
    </w:pPr>
    <w:rPr>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rPr>
  </w:style>
  <w:style w:type="character" w:customStyle="1" w:styleId="WW8Num4z0">
    <w:name w:val="WW8Num4z0"/>
    <w:rPr>
      <w:rFonts w:ascii="WP TypographicSymbols" w:hAnsi="WP TypographicSymbols"/>
    </w:rPr>
  </w:style>
  <w:style w:type="character" w:customStyle="1" w:styleId="WW8Num5z2">
    <w:name w:val="WW8Num5z2"/>
    <w:rPr>
      <w:rFonts w:ascii="WP TypographicSymbols" w:hAnsi="WP TypographicSymbols"/>
    </w:rPr>
  </w:style>
  <w:style w:type="character" w:customStyle="1" w:styleId="WW8Num5z3">
    <w:name w:val="WW8Num5z3"/>
    <w:rPr>
      <w:rFonts w:ascii="WP Greek Century" w:hAnsi="WP Greek Century"/>
    </w:rPr>
  </w:style>
  <w:style w:type="character" w:customStyle="1" w:styleId="WW8Num7z0">
    <w:name w:val="WW8Num7z0"/>
    <w:rPr>
      <w:rFonts w:ascii="WP TypographicSymbols" w:hAnsi="WP TypographicSymbols"/>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4z0">
    <w:name w:val="WW8Num14z0"/>
    <w:rPr>
      <w:rFonts w:ascii="Symbol" w:hAnsi="Symbol"/>
      <w:color w:val="auto"/>
      <w:sz w:val="16"/>
      <w:szCs w:val="16"/>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1z0">
    <w:name w:val="WW8Num21z0"/>
    <w:rPr>
      <w:rFonts w:ascii="Symbol" w:hAnsi="Symbol"/>
    </w:rPr>
  </w:style>
  <w:style w:type="character" w:customStyle="1" w:styleId="WW8Num21z4">
    <w:name w:val="WW8Num21z4"/>
    <w:rPr>
      <w:rFonts w:ascii="Courier New" w:hAnsi="Courier New" w:cs="Courier New"/>
    </w:rPr>
  </w:style>
  <w:style w:type="character" w:customStyle="1" w:styleId="WW8Num21z5">
    <w:name w:val="WW8Num21z5"/>
    <w:rPr>
      <w:rFonts w:ascii="Wingdings" w:hAnsi="Wingdings"/>
    </w:rPr>
  </w:style>
  <w:style w:type="character" w:customStyle="1" w:styleId="WW8Num22z0">
    <w:name w:val="WW8Num22z0"/>
    <w:rPr>
      <w:rFonts w:ascii="Symbol" w:hAnsi="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4z0">
    <w:name w:val="WW8Num24z0"/>
    <w:rPr>
      <w:rFonts w:ascii="Symbol" w:hAnsi="Symbol"/>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DefaultPara">
    <w:name w:val="Default Para"/>
  </w:style>
  <w:style w:type="character" w:customStyle="1" w:styleId="WP9PageNumber">
    <w:name w:val="WP9_Page Number"/>
    <w:rPr>
      <w:rFonts w:ascii="Arial" w:hAnsi="Arial"/>
      <w:sz w:val="24"/>
    </w:rPr>
  </w:style>
  <w:style w:type="character" w:customStyle="1" w:styleId="WP9Hyperlink">
    <w:name w:val="WP9_Hyperlink"/>
    <w:rPr>
      <w:color w:val="0000FF"/>
      <w:u w:val="single"/>
    </w:rPr>
  </w:style>
  <w:style w:type="character" w:customStyle="1" w:styleId="Hypertext">
    <w:name w:val="Hypertext"/>
    <w:rPr>
      <w:color w:val="0000FF"/>
      <w:u w:val="single"/>
    </w:rPr>
  </w:style>
  <w:style w:type="character" w:customStyle="1" w:styleId="SYSHYPERTEXT">
    <w:name w:val="SYS_HYPERTEXT"/>
    <w:rPr>
      <w:b/>
      <w:color w:val="008000"/>
      <w:u w:val="single"/>
    </w:rPr>
  </w:style>
  <w:style w:type="character" w:styleId="Hyperlink">
    <w:name w:val="Hyperlink"/>
    <w:rPr>
      <w:color w:val="0000FF"/>
      <w:u w:val="single"/>
    </w:rPr>
  </w:style>
  <w:style w:type="character" w:styleId="PageNumber">
    <w:name w:val="page number"/>
    <w:basedOn w:val="DefaultParagraphFont"/>
  </w:style>
  <w:style w:type="character" w:styleId="CommentReference">
    <w:name w:val="annotation reference"/>
    <w:rPr>
      <w:sz w:val="16"/>
      <w:szCs w:val="16"/>
    </w:rPr>
  </w:style>
  <w:style w:type="character" w:customStyle="1" w:styleId="Heading2Char">
    <w:name w:val="Heading 2 Char"/>
    <w:uiPriority w:val="99"/>
    <w:rPr>
      <w:rFonts w:cs="Arial"/>
      <w:b/>
      <w:bCs/>
      <w:iCs/>
      <w:sz w:val="24"/>
      <w:szCs w:val="28"/>
      <w:lang w:val="en-US" w:eastAsia="ar-SA" w:bidi="ar-SA"/>
    </w:rPr>
  </w:style>
  <w:style w:type="character" w:styleId="FollowedHyperlink">
    <w:name w:val="FollowedHyperlink"/>
    <w:rPr>
      <w:color w:val="800080"/>
      <w:u w:val="single"/>
    </w:rPr>
  </w:style>
  <w:style w:type="character" w:styleId="Strong">
    <w:name w:val="Strong"/>
    <w:qFormat/>
    <w:rPr>
      <w:b/>
      <w:bCs/>
    </w:rPr>
  </w:style>
  <w:style w:type="paragraph" w:customStyle="1" w:styleId="Heading">
    <w:name w:val="Heading"/>
    <w:basedOn w:val="Normal"/>
    <w:next w:val="BodyText"/>
    <w:pPr>
      <w:keepNext/>
      <w:spacing w:before="240"/>
    </w:pPr>
    <w:rPr>
      <w:rFonts w:ascii="Arial" w:eastAsia="Arial Unicode MS" w:hAnsi="Arial" w:cs="Arial Unicode MS"/>
      <w:sz w:val="28"/>
      <w:szCs w:val="28"/>
    </w:rPr>
  </w:style>
  <w:style w:type="paragraph" w:styleId="BodyText">
    <w:name w:val="Body Text"/>
    <w:basedOn w:val="Normal"/>
  </w:style>
  <w:style w:type="paragraph" w:styleId="List">
    <w:name w:val="List"/>
    <w:basedOn w:val="BodyText"/>
  </w:style>
  <w:style w:type="paragraph" w:styleId="Caption">
    <w:name w:val="caption"/>
    <w:basedOn w:val="Normal"/>
    <w:qFormat/>
    <w:pPr>
      <w:suppressLineNumbers/>
    </w:pPr>
    <w:rPr>
      <w:i/>
      <w:iCs/>
      <w:szCs w:val="24"/>
    </w:rPr>
  </w:style>
  <w:style w:type="paragraph" w:customStyle="1" w:styleId="Index">
    <w:name w:val="Index"/>
    <w:basedOn w:val="Normal"/>
    <w:pPr>
      <w:suppressLineNumbers/>
    </w:pPr>
  </w:style>
  <w:style w:type="paragraph" w:styleId="List2">
    <w:name w:val="List 2"/>
    <w:basedOn w:val="Normal"/>
    <w:pPr>
      <w:ind w:left="720" w:hanging="360"/>
    </w:pPr>
  </w:style>
  <w:style w:type="paragraph" w:customStyle="1" w:styleId="level1">
    <w:name w:val="_level1"/>
    <w:basedOn w:val="Normal"/>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360" w:hanging="360"/>
    </w:pPr>
  </w:style>
  <w:style w:type="paragraph" w:customStyle="1" w:styleId="level2">
    <w:name w:val="_level2"/>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pPr>
  </w:style>
  <w:style w:type="paragraph" w:customStyle="1" w:styleId="level3">
    <w:name w:val="_level3"/>
    <w:basedOn w:val="Normal"/>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ind w:left="1080" w:hanging="360"/>
    </w:pPr>
  </w:style>
  <w:style w:type="paragraph" w:customStyle="1" w:styleId="level4">
    <w:name w:val="_level4"/>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right" w:pos="8640"/>
      </w:tabs>
      <w:ind w:left="1440" w:hanging="360"/>
    </w:pPr>
  </w:style>
  <w:style w:type="paragraph" w:customStyle="1" w:styleId="level5">
    <w:name w:val="_level5"/>
    <w:basedOn w:val="Normal"/>
    <w:pPr>
      <w:widowControl w:val="0"/>
      <w:tabs>
        <w:tab w:val="left" w:pos="1800"/>
        <w:tab w:val="left" w:pos="2160"/>
        <w:tab w:val="left" w:pos="2880"/>
        <w:tab w:val="left" w:pos="3600"/>
        <w:tab w:val="left" w:pos="4320"/>
        <w:tab w:val="left" w:pos="5040"/>
        <w:tab w:val="left" w:pos="5760"/>
        <w:tab w:val="left" w:pos="6480"/>
        <w:tab w:val="left" w:pos="7200"/>
        <w:tab w:val="left" w:pos="7920"/>
        <w:tab w:val="right" w:pos="8640"/>
      </w:tabs>
      <w:ind w:left="1800" w:hanging="360"/>
    </w:pPr>
  </w:style>
  <w:style w:type="paragraph" w:customStyle="1" w:styleId="level6">
    <w:name w:val="_level6"/>
    <w:basedOn w:val="Normal"/>
    <w:pPr>
      <w:widowControl w:val="0"/>
      <w:tabs>
        <w:tab w:val="left" w:pos="2160"/>
        <w:tab w:val="left" w:pos="2880"/>
        <w:tab w:val="left" w:pos="3600"/>
        <w:tab w:val="left" w:pos="4320"/>
        <w:tab w:val="left" w:pos="5040"/>
        <w:tab w:val="left" w:pos="5760"/>
        <w:tab w:val="left" w:pos="6480"/>
        <w:tab w:val="left" w:pos="7200"/>
        <w:tab w:val="left" w:pos="7920"/>
        <w:tab w:val="right" w:pos="8640"/>
      </w:tabs>
      <w:ind w:left="2160" w:hanging="360"/>
    </w:pPr>
  </w:style>
  <w:style w:type="paragraph" w:customStyle="1" w:styleId="level7">
    <w:name w:val="_level7"/>
    <w:basedOn w:val="Normal"/>
    <w:pPr>
      <w:widowControl w:val="0"/>
      <w:tabs>
        <w:tab w:val="left" w:pos="2520"/>
        <w:tab w:val="left" w:pos="2880"/>
        <w:tab w:val="left" w:pos="3600"/>
        <w:tab w:val="left" w:pos="4320"/>
        <w:tab w:val="left" w:pos="5040"/>
        <w:tab w:val="left" w:pos="5760"/>
        <w:tab w:val="left" w:pos="6480"/>
        <w:tab w:val="left" w:pos="7200"/>
        <w:tab w:val="left" w:pos="7920"/>
        <w:tab w:val="right" w:pos="8640"/>
      </w:tabs>
      <w:ind w:left="2520" w:hanging="360"/>
    </w:pPr>
  </w:style>
  <w:style w:type="paragraph" w:customStyle="1" w:styleId="level8">
    <w:name w:val="_level8"/>
    <w:basedOn w:val="Normal"/>
    <w:pPr>
      <w:widowControl w:val="0"/>
      <w:tabs>
        <w:tab w:val="left" w:pos="2880"/>
        <w:tab w:val="left" w:pos="3600"/>
        <w:tab w:val="left" w:pos="4320"/>
        <w:tab w:val="left" w:pos="5040"/>
        <w:tab w:val="left" w:pos="5760"/>
        <w:tab w:val="left" w:pos="6480"/>
        <w:tab w:val="left" w:pos="7200"/>
        <w:tab w:val="left" w:pos="7920"/>
        <w:tab w:val="right" w:pos="8640"/>
      </w:tabs>
      <w:ind w:left="2880" w:hanging="360"/>
    </w:pPr>
  </w:style>
  <w:style w:type="paragraph" w:customStyle="1" w:styleId="level9">
    <w:name w:val="_level9"/>
    <w:basedOn w:val="Normal"/>
    <w:pPr>
      <w:widowControl w:val="0"/>
      <w:tabs>
        <w:tab w:val="left" w:pos="3240"/>
        <w:tab w:val="left" w:pos="3600"/>
        <w:tab w:val="left" w:pos="4320"/>
        <w:tab w:val="left" w:pos="5040"/>
        <w:tab w:val="left" w:pos="5760"/>
        <w:tab w:val="left" w:pos="6480"/>
        <w:tab w:val="left" w:pos="7200"/>
        <w:tab w:val="left" w:pos="7920"/>
        <w:tab w:val="right" w:pos="8640"/>
      </w:tabs>
      <w:ind w:left="3240" w:hanging="360"/>
    </w:pPr>
  </w:style>
  <w:style w:type="paragraph" w:customStyle="1" w:styleId="Outline0011">
    <w:name w:val="Outline001_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Outline0012">
    <w:name w:val="Outline001_2"/>
    <w:basedOn w:val="Normal"/>
    <w:pPr>
      <w:widowControl w:val="0"/>
    </w:pPr>
  </w:style>
  <w:style w:type="paragraph" w:customStyle="1" w:styleId="Outline0013">
    <w:name w:val="Outline001_3"/>
    <w:basedOn w:val="Normal"/>
    <w:pPr>
      <w:widowControl w:val="0"/>
    </w:pPr>
  </w:style>
  <w:style w:type="paragraph" w:customStyle="1" w:styleId="Outline0014">
    <w:name w:val="Outline001_4"/>
    <w:basedOn w:val="Normal"/>
    <w:pPr>
      <w:widowControl w:val="0"/>
    </w:pPr>
  </w:style>
  <w:style w:type="paragraph" w:customStyle="1" w:styleId="Outline0015">
    <w:name w:val="Outline001_5"/>
    <w:basedOn w:val="Normal"/>
    <w:pPr>
      <w:widowControl w:val="0"/>
    </w:pPr>
  </w:style>
  <w:style w:type="paragraph" w:customStyle="1" w:styleId="Outline0016">
    <w:name w:val="Outline001_6"/>
    <w:basedOn w:val="Normal"/>
    <w:pPr>
      <w:widowControl w:val="0"/>
    </w:pPr>
  </w:style>
  <w:style w:type="paragraph" w:customStyle="1" w:styleId="Outline0017">
    <w:name w:val="Outline001_7"/>
    <w:basedOn w:val="Normal"/>
    <w:pPr>
      <w:widowControl w:val="0"/>
    </w:pPr>
  </w:style>
  <w:style w:type="paragraph" w:customStyle="1" w:styleId="Outline0018">
    <w:name w:val="Outline001_8"/>
    <w:basedOn w:val="Normal"/>
    <w:pPr>
      <w:widowControl w:val="0"/>
    </w:pPr>
  </w:style>
  <w:style w:type="paragraph" w:customStyle="1" w:styleId="Outline0019">
    <w:name w:val="Outline001_9"/>
    <w:basedOn w:val="Normal"/>
    <w:pPr>
      <w:widowControl w:val="0"/>
    </w:pPr>
  </w:style>
  <w:style w:type="paragraph" w:customStyle="1" w:styleId="Level10">
    <w:name w:val="Level 1"/>
    <w:basedOn w:val="Normal"/>
    <w:pPr>
      <w:widowControl w:val="0"/>
    </w:pPr>
  </w:style>
  <w:style w:type="paragraph" w:customStyle="1" w:styleId="Outline0031">
    <w:name w:val="Outline003_1"/>
    <w:basedOn w:val="Normal"/>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s>
      <w:ind w:left="1080" w:hanging="360"/>
    </w:pPr>
  </w:style>
  <w:style w:type="paragraph" w:customStyle="1" w:styleId="Outline0032">
    <w:name w:val="Outline003_2"/>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360"/>
    </w:pPr>
  </w:style>
  <w:style w:type="paragraph" w:customStyle="1" w:styleId="Outline0033">
    <w:name w:val="Outline003_3"/>
    <w:basedOn w:val="Normal"/>
    <w:pPr>
      <w:widowControl w:val="0"/>
      <w:tabs>
        <w:tab w:val="left" w:pos="2880"/>
        <w:tab w:val="left" w:pos="3600"/>
        <w:tab w:val="left" w:pos="4320"/>
        <w:tab w:val="left" w:pos="5040"/>
        <w:tab w:val="left" w:pos="5760"/>
        <w:tab w:val="left" w:pos="6480"/>
        <w:tab w:val="left" w:pos="7200"/>
        <w:tab w:val="left" w:pos="7920"/>
      </w:tabs>
      <w:ind w:left="2880" w:hanging="180"/>
    </w:pPr>
  </w:style>
  <w:style w:type="paragraph" w:customStyle="1" w:styleId="Outline0034">
    <w:name w:val="Outline003_4"/>
    <w:basedOn w:val="Normal"/>
    <w:pPr>
      <w:widowControl w:val="0"/>
      <w:tabs>
        <w:tab w:val="left" w:pos="3600"/>
        <w:tab w:val="left" w:pos="4320"/>
        <w:tab w:val="left" w:pos="5040"/>
        <w:tab w:val="left" w:pos="5760"/>
        <w:tab w:val="left" w:pos="6480"/>
        <w:tab w:val="left" w:pos="7200"/>
        <w:tab w:val="left" w:pos="7920"/>
      </w:tabs>
      <w:ind w:left="3600" w:hanging="360"/>
    </w:pPr>
  </w:style>
  <w:style w:type="paragraph" w:customStyle="1" w:styleId="Outline0035">
    <w:name w:val="Outline003_5"/>
    <w:basedOn w:val="Normal"/>
    <w:pPr>
      <w:widowControl w:val="0"/>
      <w:tabs>
        <w:tab w:val="left" w:pos="4320"/>
        <w:tab w:val="left" w:pos="5040"/>
        <w:tab w:val="left" w:pos="5760"/>
        <w:tab w:val="left" w:pos="6480"/>
        <w:tab w:val="left" w:pos="7200"/>
        <w:tab w:val="left" w:pos="7920"/>
      </w:tabs>
      <w:ind w:left="4320" w:hanging="360"/>
    </w:pPr>
  </w:style>
  <w:style w:type="paragraph" w:customStyle="1" w:styleId="Outline0036">
    <w:name w:val="Outline003_6"/>
    <w:basedOn w:val="Normal"/>
    <w:pPr>
      <w:widowControl w:val="0"/>
      <w:tabs>
        <w:tab w:val="left" w:pos="5040"/>
        <w:tab w:val="left" w:pos="5760"/>
        <w:tab w:val="left" w:pos="6480"/>
        <w:tab w:val="left" w:pos="7200"/>
        <w:tab w:val="left" w:pos="7920"/>
      </w:tabs>
      <w:ind w:left="5040" w:hanging="180"/>
    </w:pPr>
  </w:style>
  <w:style w:type="paragraph" w:customStyle="1" w:styleId="Outline0037">
    <w:name w:val="Outline003_7"/>
    <w:basedOn w:val="Normal"/>
    <w:pPr>
      <w:widowControl w:val="0"/>
      <w:tabs>
        <w:tab w:val="left" w:pos="5760"/>
        <w:tab w:val="left" w:pos="6480"/>
        <w:tab w:val="left" w:pos="7200"/>
        <w:tab w:val="left" w:pos="7920"/>
      </w:tabs>
      <w:ind w:left="5760" w:hanging="360"/>
    </w:pPr>
  </w:style>
  <w:style w:type="paragraph" w:customStyle="1" w:styleId="Outline0038">
    <w:name w:val="Outline003_8"/>
    <w:basedOn w:val="Normal"/>
    <w:pPr>
      <w:widowControl w:val="0"/>
      <w:tabs>
        <w:tab w:val="left" w:pos="6480"/>
        <w:tab w:val="left" w:pos="7200"/>
        <w:tab w:val="left" w:pos="7920"/>
      </w:tabs>
      <w:ind w:left="6480" w:hanging="360"/>
    </w:pPr>
  </w:style>
  <w:style w:type="paragraph" w:customStyle="1" w:styleId="Outline0039">
    <w:name w:val="Outline003_9"/>
    <w:basedOn w:val="Normal"/>
    <w:pPr>
      <w:widowControl w:val="0"/>
      <w:tabs>
        <w:tab w:val="left" w:pos="7200"/>
        <w:tab w:val="left" w:pos="7920"/>
      </w:tabs>
      <w:ind w:left="7200" w:hanging="180"/>
    </w:pPr>
  </w:style>
  <w:style w:type="paragraph" w:customStyle="1" w:styleId="levsl1">
    <w:name w:val="_levsl1"/>
    <w:basedOn w:val="Normal"/>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360" w:hanging="360"/>
    </w:pPr>
  </w:style>
  <w:style w:type="paragraph" w:customStyle="1" w:styleId="levsl2">
    <w:name w:val="_levsl2"/>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pPr>
  </w:style>
  <w:style w:type="paragraph" w:customStyle="1" w:styleId="levsl3">
    <w:name w:val="_levsl3"/>
    <w:basedOn w:val="Normal"/>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ind w:left="1080" w:hanging="360"/>
    </w:pPr>
  </w:style>
  <w:style w:type="paragraph" w:customStyle="1" w:styleId="levsl4">
    <w:name w:val="_levsl4"/>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right" w:pos="8640"/>
      </w:tabs>
      <w:ind w:left="1440" w:hanging="360"/>
    </w:pPr>
  </w:style>
  <w:style w:type="paragraph" w:customStyle="1" w:styleId="levsl5">
    <w:name w:val="_levsl5"/>
    <w:basedOn w:val="Normal"/>
    <w:pPr>
      <w:widowControl w:val="0"/>
      <w:tabs>
        <w:tab w:val="left" w:pos="1800"/>
        <w:tab w:val="left" w:pos="2160"/>
        <w:tab w:val="left" w:pos="2880"/>
        <w:tab w:val="left" w:pos="3600"/>
        <w:tab w:val="left" w:pos="4320"/>
        <w:tab w:val="left" w:pos="5040"/>
        <w:tab w:val="left" w:pos="5760"/>
        <w:tab w:val="left" w:pos="6480"/>
        <w:tab w:val="left" w:pos="7200"/>
        <w:tab w:val="left" w:pos="7920"/>
        <w:tab w:val="right" w:pos="8640"/>
      </w:tabs>
      <w:ind w:left="1800" w:hanging="360"/>
    </w:pPr>
  </w:style>
  <w:style w:type="paragraph" w:customStyle="1" w:styleId="levsl6">
    <w:name w:val="_levsl6"/>
    <w:basedOn w:val="Normal"/>
    <w:pPr>
      <w:widowControl w:val="0"/>
      <w:tabs>
        <w:tab w:val="left" w:pos="2160"/>
        <w:tab w:val="left" w:pos="2880"/>
        <w:tab w:val="left" w:pos="3600"/>
        <w:tab w:val="left" w:pos="4320"/>
        <w:tab w:val="left" w:pos="5040"/>
        <w:tab w:val="left" w:pos="5760"/>
        <w:tab w:val="left" w:pos="6480"/>
        <w:tab w:val="left" w:pos="7200"/>
        <w:tab w:val="left" w:pos="7920"/>
        <w:tab w:val="right" w:pos="8640"/>
      </w:tabs>
      <w:ind w:left="2160" w:hanging="360"/>
    </w:pPr>
  </w:style>
  <w:style w:type="paragraph" w:customStyle="1" w:styleId="levsl7">
    <w:name w:val="_levsl7"/>
    <w:basedOn w:val="Normal"/>
    <w:pPr>
      <w:widowControl w:val="0"/>
      <w:tabs>
        <w:tab w:val="left" w:pos="2520"/>
        <w:tab w:val="left" w:pos="2880"/>
        <w:tab w:val="left" w:pos="3600"/>
        <w:tab w:val="left" w:pos="4320"/>
        <w:tab w:val="left" w:pos="5040"/>
        <w:tab w:val="left" w:pos="5760"/>
        <w:tab w:val="left" w:pos="6480"/>
        <w:tab w:val="left" w:pos="7200"/>
        <w:tab w:val="left" w:pos="7920"/>
        <w:tab w:val="right" w:pos="8640"/>
      </w:tabs>
      <w:ind w:left="2520" w:hanging="360"/>
    </w:pPr>
  </w:style>
  <w:style w:type="paragraph" w:customStyle="1" w:styleId="levsl8">
    <w:name w:val="_levsl8"/>
    <w:basedOn w:val="Normal"/>
    <w:pPr>
      <w:widowControl w:val="0"/>
      <w:tabs>
        <w:tab w:val="left" w:pos="2880"/>
        <w:tab w:val="left" w:pos="3600"/>
        <w:tab w:val="left" w:pos="4320"/>
        <w:tab w:val="left" w:pos="5040"/>
        <w:tab w:val="left" w:pos="5760"/>
        <w:tab w:val="left" w:pos="6480"/>
        <w:tab w:val="left" w:pos="7200"/>
        <w:tab w:val="left" w:pos="7920"/>
        <w:tab w:val="right" w:pos="8640"/>
      </w:tabs>
      <w:ind w:left="2880" w:hanging="360"/>
    </w:pPr>
  </w:style>
  <w:style w:type="paragraph" w:customStyle="1" w:styleId="levsl9">
    <w:name w:val="_levsl9"/>
    <w:basedOn w:val="Normal"/>
    <w:pPr>
      <w:widowControl w:val="0"/>
      <w:tabs>
        <w:tab w:val="left" w:pos="3240"/>
        <w:tab w:val="left" w:pos="3600"/>
        <w:tab w:val="left" w:pos="4320"/>
        <w:tab w:val="left" w:pos="5040"/>
        <w:tab w:val="left" w:pos="5760"/>
        <w:tab w:val="left" w:pos="6480"/>
        <w:tab w:val="left" w:pos="7200"/>
        <w:tab w:val="left" w:pos="7920"/>
        <w:tab w:val="right" w:pos="8640"/>
      </w:tabs>
      <w:ind w:left="3240" w:hanging="360"/>
    </w:pPr>
  </w:style>
  <w:style w:type="paragraph" w:customStyle="1" w:styleId="levnl1">
    <w:name w:val="_levnl1"/>
    <w:basedOn w:val="Normal"/>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360" w:hanging="360"/>
    </w:pPr>
  </w:style>
  <w:style w:type="paragraph" w:customStyle="1" w:styleId="levnl2">
    <w:name w:val="_levnl2"/>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pPr>
  </w:style>
  <w:style w:type="paragraph" w:customStyle="1" w:styleId="levnl3">
    <w:name w:val="_levnl3"/>
    <w:basedOn w:val="Normal"/>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ind w:left="1080" w:hanging="360"/>
    </w:pPr>
  </w:style>
  <w:style w:type="paragraph" w:customStyle="1" w:styleId="levnl4">
    <w:name w:val="_levnl4"/>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right" w:pos="8640"/>
      </w:tabs>
      <w:ind w:left="1440" w:hanging="360"/>
    </w:pPr>
  </w:style>
  <w:style w:type="paragraph" w:customStyle="1" w:styleId="levnl5">
    <w:name w:val="_levnl5"/>
    <w:basedOn w:val="Normal"/>
    <w:pPr>
      <w:widowControl w:val="0"/>
      <w:tabs>
        <w:tab w:val="left" w:pos="1800"/>
        <w:tab w:val="left" w:pos="2160"/>
        <w:tab w:val="left" w:pos="2880"/>
        <w:tab w:val="left" w:pos="3600"/>
        <w:tab w:val="left" w:pos="4320"/>
        <w:tab w:val="left" w:pos="5040"/>
        <w:tab w:val="left" w:pos="5760"/>
        <w:tab w:val="left" w:pos="6480"/>
        <w:tab w:val="left" w:pos="7200"/>
        <w:tab w:val="left" w:pos="7920"/>
        <w:tab w:val="right" w:pos="8640"/>
      </w:tabs>
      <w:ind w:left="1800" w:hanging="360"/>
    </w:pPr>
  </w:style>
  <w:style w:type="paragraph" w:customStyle="1" w:styleId="levnl6">
    <w:name w:val="_levnl6"/>
    <w:basedOn w:val="Normal"/>
    <w:pPr>
      <w:widowControl w:val="0"/>
      <w:tabs>
        <w:tab w:val="left" w:pos="2160"/>
        <w:tab w:val="left" w:pos="2880"/>
        <w:tab w:val="left" w:pos="3600"/>
        <w:tab w:val="left" w:pos="4320"/>
        <w:tab w:val="left" w:pos="5040"/>
        <w:tab w:val="left" w:pos="5760"/>
        <w:tab w:val="left" w:pos="6480"/>
        <w:tab w:val="left" w:pos="7200"/>
        <w:tab w:val="left" w:pos="7920"/>
        <w:tab w:val="right" w:pos="8640"/>
      </w:tabs>
      <w:ind w:left="2160" w:hanging="360"/>
    </w:pPr>
  </w:style>
  <w:style w:type="paragraph" w:customStyle="1" w:styleId="levnl7">
    <w:name w:val="_levnl7"/>
    <w:basedOn w:val="Normal"/>
    <w:pPr>
      <w:widowControl w:val="0"/>
      <w:tabs>
        <w:tab w:val="left" w:pos="2520"/>
        <w:tab w:val="left" w:pos="2880"/>
        <w:tab w:val="left" w:pos="3600"/>
        <w:tab w:val="left" w:pos="4320"/>
        <w:tab w:val="left" w:pos="5040"/>
        <w:tab w:val="left" w:pos="5760"/>
        <w:tab w:val="left" w:pos="6480"/>
        <w:tab w:val="left" w:pos="7200"/>
        <w:tab w:val="left" w:pos="7920"/>
        <w:tab w:val="right" w:pos="8640"/>
      </w:tabs>
      <w:ind w:left="2520" w:hanging="360"/>
    </w:pPr>
  </w:style>
  <w:style w:type="paragraph" w:customStyle="1" w:styleId="levnl8">
    <w:name w:val="_levnl8"/>
    <w:basedOn w:val="Normal"/>
    <w:pPr>
      <w:widowControl w:val="0"/>
      <w:tabs>
        <w:tab w:val="left" w:pos="2880"/>
        <w:tab w:val="left" w:pos="3600"/>
        <w:tab w:val="left" w:pos="4320"/>
        <w:tab w:val="left" w:pos="5040"/>
        <w:tab w:val="left" w:pos="5760"/>
        <w:tab w:val="left" w:pos="6480"/>
        <w:tab w:val="left" w:pos="7200"/>
        <w:tab w:val="left" w:pos="7920"/>
        <w:tab w:val="right" w:pos="8640"/>
      </w:tabs>
      <w:ind w:left="2880" w:hanging="360"/>
    </w:pPr>
  </w:style>
  <w:style w:type="paragraph" w:customStyle="1" w:styleId="levnl9">
    <w:name w:val="_levnl9"/>
    <w:basedOn w:val="Normal"/>
    <w:pPr>
      <w:widowControl w:val="0"/>
      <w:tabs>
        <w:tab w:val="left" w:pos="3240"/>
        <w:tab w:val="left" w:pos="3600"/>
        <w:tab w:val="left" w:pos="4320"/>
        <w:tab w:val="left" w:pos="5040"/>
        <w:tab w:val="left" w:pos="5760"/>
        <w:tab w:val="left" w:pos="6480"/>
        <w:tab w:val="left" w:pos="7200"/>
        <w:tab w:val="left" w:pos="7920"/>
        <w:tab w:val="right" w:pos="8640"/>
      </w:tabs>
      <w:ind w:left="3240" w:hanging="360"/>
    </w:pPr>
  </w:style>
  <w:style w:type="paragraph" w:customStyle="1" w:styleId="WP9Heading1">
    <w:name w:val="WP9_Heading 1"/>
    <w:basedOn w:val="Normal"/>
    <w:pPr>
      <w:widowControl w:val="0"/>
    </w:pPr>
    <w:rPr>
      <w:rFonts w:ascii="Arial" w:hAnsi="Arial"/>
    </w:rPr>
  </w:style>
  <w:style w:type="paragraph" w:customStyle="1" w:styleId="WP9Heading2">
    <w:name w:val="WP9_Heading 2"/>
    <w:basedOn w:val="Normal"/>
    <w:pPr>
      <w:widowControl w:val="0"/>
    </w:pPr>
    <w:rPr>
      <w:rFonts w:ascii="Arial" w:hAnsi="Arial"/>
      <w:b/>
    </w:rPr>
  </w:style>
  <w:style w:type="paragraph" w:customStyle="1" w:styleId="WP9Heading3">
    <w:name w:val="WP9_Heading 3"/>
    <w:basedOn w:val="Normal"/>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360"/>
    </w:pPr>
    <w:rPr>
      <w:rFonts w:ascii="Arial" w:hAnsi="Arial"/>
      <w:b/>
    </w:rPr>
  </w:style>
  <w:style w:type="paragraph" w:customStyle="1" w:styleId="WP9Heading4">
    <w:name w:val="WP9_Heading 4"/>
    <w:basedOn w:val="Normal"/>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360"/>
      <w:jc w:val="center"/>
    </w:pPr>
    <w:rPr>
      <w:rFonts w:ascii="Arial" w:hAnsi="Arial"/>
      <w:b/>
    </w:rPr>
  </w:style>
  <w:style w:type="paragraph" w:customStyle="1" w:styleId="WP9Footer">
    <w:name w:val="WP9_Footer"/>
    <w:basedOn w:val="Normal"/>
    <w:pPr>
      <w:widowControl w:val="0"/>
      <w:tabs>
        <w:tab w:val="left" w:pos="0"/>
        <w:tab w:val="center" w:pos="4320"/>
        <w:tab w:val="right" w:pos="8640"/>
      </w:tabs>
    </w:pPr>
  </w:style>
  <w:style w:type="paragraph" w:customStyle="1" w:styleId="BodyTextIn">
    <w:name w:val="Body Text In"/>
    <w:basedOn w:val="Normal"/>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360"/>
    </w:pPr>
    <w:rPr>
      <w:rFonts w:ascii="Arial" w:hAnsi="Arial"/>
      <w:b/>
    </w:rPr>
  </w:style>
  <w:style w:type="paragraph" w:customStyle="1" w:styleId="26">
    <w:name w:val="_26"/>
    <w:basedOn w:val="Normal"/>
    <w:pPr>
      <w:widowControl w:val="0"/>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21">
    <w:name w:val="_21"/>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0">
    <w:name w:val="_20"/>
    <w:basedOn w:val="Normal"/>
    <w:pPr>
      <w:widowControl w:val="0"/>
      <w:tabs>
        <w:tab w:val="left" w:pos="5040"/>
        <w:tab w:val="left" w:pos="5760"/>
        <w:tab w:val="left" w:pos="6480"/>
        <w:tab w:val="left" w:pos="7200"/>
        <w:tab w:val="left" w:pos="7920"/>
      </w:tabs>
      <w:ind w:left="5040" w:hanging="720"/>
    </w:pPr>
  </w:style>
  <w:style w:type="paragraph" w:customStyle="1" w:styleId="19">
    <w:name w:val="_19"/>
    <w:basedOn w:val="Normal"/>
    <w:pPr>
      <w:widowControl w:val="0"/>
      <w:tabs>
        <w:tab w:val="left" w:pos="5760"/>
        <w:tab w:val="left" w:pos="6480"/>
        <w:tab w:val="left" w:pos="7200"/>
        <w:tab w:val="left" w:pos="7920"/>
      </w:tabs>
      <w:ind w:left="5760" w:hanging="720"/>
    </w:pPr>
  </w:style>
  <w:style w:type="paragraph" w:customStyle="1" w:styleId="18">
    <w:name w:val="_18"/>
    <w:basedOn w:val="Normal"/>
    <w:pPr>
      <w:widowControl w:val="0"/>
      <w:tabs>
        <w:tab w:val="left" w:pos="6480"/>
        <w:tab w:val="left" w:pos="7200"/>
        <w:tab w:val="left" w:pos="7920"/>
      </w:tabs>
      <w:ind w:left="6480" w:hanging="720"/>
    </w:pPr>
  </w:style>
  <w:style w:type="paragraph" w:customStyle="1" w:styleId="17">
    <w:name w:val="_17"/>
    <w:basedOn w:val="Normal"/>
    <w:pPr>
      <w:widowControl w:val="0"/>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12">
    <w:name w:val="_12"/>
    <w:basedOn w:val="Normal"/>
    <w:pPr>
      <w:widowControl w:val="0"/>
      <w:tabs>
        <w:tab w:val="left" w:pos="4320"/>
        <w:tab w:val="left" w:pos="5040"/>
        <w:tab w:val="left" w:pos="5760"/>
        <w:tab w:val="left" w:pos="6480"/>
        <w:tab w:val="left" w:pos="7200"/>
        <w:tab w:val="left" w:pos="7920"/>
      </w:tabs>
      <w:ind w:left="4320" w:hanging="720"/>
    </w:pPr>
  </w:style>
  <w:style w:type="paragraph" w:customStyle="1" w:styleId="11">
    <w:name w:val="_11"/>
    <w:basedOn w:val="Normal"/>
    <w:pPr>
      <w:widowControl w:val="0"/>
      <w:tabs>
        <w:tab w:val="left" w:pos="5040"/>
        <w:tab w:val="left" w:pos="5760"/>
        <w:tab w:val="left" w:pos="6480"/>
        <w:tab w:val="left" w:pos="7200"/>
        <w:tab w:val="left" w:pos="7920"/>
      </w:tabs>
      <w:ind w:left="5040" w:hanging="720"/>
    </w:pPr>
  </w:style>
  <w:style w:type="paragraph" w:customStyle="1" w:styleId="10">
    <w:name w:val="_10"/>
    <w:basedOn w:val="Normal"/>
    <w:pPr>
      <w:widowControl w:val="0"/>
      <w:tabs>
        <w:tab w:val="left" w:pos="5760"/>
        <w:tab w:val="left" w:pos="6480"/>
        <w:tab w:val="left" w:pos="7200"/>
        <w:tab w:val="left" w:pos="7920"/>
      </w:tabs>
      <w:ind w:left="5760" w:hanging="720"/>
    </w:pPr>
  </w:style>
  <w:style w:type="paragraph" w:customStyle="1" w:styleId="9">
    <w:name w:val="_9"/>
    <w:basedOn w:val="Normal"/>
    <w:pPr>
      <w:widowControl w:val="0"/>
      <w:tabs>
        <w:tab w:val="left" w:pos="6480"/>
        <w:tab w:val="left" w:pos="7200"/>
        <w:tab w:val="left" w:pos="7920"/>
      </w:tabs>
      <w:ind w:left="6480" w:hanging="720"/>
    </w:pPr>
  </w:style>
  <w:style w:type="paragraph" w:customStyle="1" w:styleId="8">
    <w:name w:val="_8"/>
    <w:basedOn w:val="Normal"/>
    <w:pPr>
      <w:widowControl w:val="0"/>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3">
    <w:name w:val="_3"/>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
    <w:name w:val="_2"/>
    <w:basedOn w:val="Normal"/>
    <w:pPr>
      <w:widowControl w:val="0"/>
      <w:tabs>
        <w:tab w:val="left" w:pos="5040"/>
        <w:tab w:val="left" w:pos="5760"/>
        <w:tab w:val="left" w:pos="6480"/>
        <w:tab w:val="left" w:pos="7200"/>
        <w:tab w:val="left" w:pos="7920"/>
      </w:tabs>
      <w:ind w:left="5040" w:hanging="720"/>
    </w:pPr>
  </w:style>
  <w:style w:type="paragraph" w:customStyle="1" w:styleId="1">
    <w:name w:val="_1"/>
    <w:basedOn w:val="Normal"/>
    <w:pPr>
      <w:widowControl w:val="0"/>
      <w:tabs>
        <w:tab w:val="left" w:pos="5760"/>
        <w:tab w:val="left" w:pos="6480"/>
        <w:tab w:val="left" w:pos="7200"/>
        <w:tab w:val="left" w:pos="7920"/>
      </w:tabs>
      <w:ind w:left="5760" w:hanging="720"/>
    </w:pPr>
  </w:style>
  <w:style w:type="paragraph" w:customStyle="1" w:styleId="a">
    <w:name w:val="_"/>
    <w:basedOn w:val="Normal"/>
    <w:pPr>
      <w:widowControl w:val="0"/>
      <w:tabs>
        <w:tab w:val="left" w:pos="6480"/>
        <w:tab w:val="left" w:pos="7200"/>
        <w:tab w:val="left" w:pos="7920"/>
      </w:tabs>
      <w:ind w:left="6480" w:hanging="720"/>
    </w:pPr>
  </w:style>
  <w:style w:type="paragraph" w:customStyle="1" w:styleId="WW-Level1">
    <w:name w:val="WW-Level 1"/>
    <w:basedOn w:val="Normal"/>
    <w:pPr>
      <w:widowControl w:val="0"/>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s>
    </w:pPr>
    <w:rPr>
      <w:rFonts w:ascii="Arial" w:hAnsi="Arial"/>
      <w:sz w:val="20"/>
    </w:rPr>
  </w:style>
  <w:style w:type="paragraph" w:customStyle="1" w:styleId="Outline0021">
    <w:name w:val="Outline002_1"/>
    <w:basedOn w:val="Normal"/>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s>
      <w:ind w:left="1080" w:hanging="360"/>
    </w:pPr>
  </w:style>
  <w:style w:type="paragraph" w:customStyle="1" w:styleId="Outline0022">
    <w:name w:val="Outline002_2"/>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360"/>
    </w:pPr>
  </w:style>
  <w:style w:type="paragraph" w:customStyle="1" w:styleId="Outline0023">
    <w:name w:val="Outline002_3"/>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180"/>
    </w:pPr>
  </w:style>
  <w:style w:type="paragraph" w:customStyle="1" w:styleId="Outline0024">
    <w:name w:val="Outline002_4"/>
    <w:basedOn w:val="Normal"/>
    <w:pPr>
      <w:widowControl w:val="0"/>
      <w:tabs>
        <w:tab w:val="left" w:pos="2880"/>
        <w:tab w:val="left" w:pos="3600"/>
        <w:tab w:val="left" w:pos="4320"/>
        <w:tab w:val="left" w:pos="5040"/>
        <w:tab w:val="left" w:pos="5760"/>
        <w:tab w:val="left" w:pos="6480"/>
        <w:tab w:val="left" w:pos="7200"/>
        <w:tab w:val="left" w:pos="7920"/>
      </w:tabs>
      <w:ind w:left="2880" w:hanging="360"/>
    </w:pPr>
  </w:style>
  <w:style w:type="paragraph" w:customStyle="1" w:styleId="Outline0025">
    <w:name w:val="Outline002_5"/>
    <w:basedOn w:val="Normal"/>
    <w:pPr>
      <w:widowControl w:val="0"/>
      <w:tabs>
        <w:tab w:val="left" w:pos="3600"/>
        <w:tab w:val="left" w:pos="4320"/>
        <w:tab w:val="left" w:pos="5040"/>
        <w:tab w:val="left" w:pos="5760"/>
        <w:tab w:val="left" w:pos="6480"/>
        <w:tab w:val="left" w:pos="7200"/>
        <w:tab w:val="left" w:pos="7920"/>
      </w:tabs>
      <w:ind w:left="3600" w:hanging="360"/>
    </w:pPr>
  </w:style>
  <w:style w:type="paragraph" w:customStyle="1" w:styleId="Outline0026">
    <w:name w:val="Outline002_6"/>
    <w:basedOn w:val="Normal"/>
    <w:pPr>
      <w:widowControl w:val="0"/>
      <w:tabs>
        <w:tab w:val="left" w:pos="4320"/>
        <w:tab w:val="left" w:pos="5040"/>
        <w:tab w:val="left" w:pos="5760"/>
        <w:tab w:val="left" w:pos="6480"/>
        <w:tab w:val="left" w:pos="7200"/>
        <w:tab w:val="left" w:pos="7920"/>
      </w:tabs>
      <w:ind w:left="4320" w:hanging="180"/>
    </w:pPr>
  </w:style>
  <w:style w:type="paragraph" w:customStyle="1" w:styleId="Outline0027">
    <w:name w:val="Outline002_7"/>
    <w:basedOn w:val="Normal"/>
    <w:pPr>
      <w:widowControl w:val="0"/>
      <w:tabs>
        <w:tab w:val="left" w:pos="5040"/>
        <w:tab w:val="left" w:pos="5760"/>
        <w:tab w:val="left" w:pos="6480"/>
        <w:tab w:val="left" w:pos="7200"/>
        <w:tab w:val="left" w:pos="7920"/>
      </w:tabs>
      <w:ind w:left="5040" w:hanging="360"/>
    </w:pPr>
  </w:style>
  <w:style w:type="paragraph" w:customStyle="1" w:styleId="Outline0028">
    <w:name w:val="Outline002_8"/>
    <w:basedOn w:val="Normal"/>
    <w:pPr>
      <w:widowControl w:val="0"/>
      <w:tabs>
        <w:tab w:val="left" w:pos="5760"/>
        <w:tab w:val="left" w:pos="6480"/>
        <w:tab w:val="left" w:pos="7200"/>
        <w:tab w:val="left" w:pos="7920"/>
      </w:tabs>
      <w:ind w:left="5760" w:hanging="360"/>
    </w:pPr>
  </w:style>
  <w:style w:type="paragraph" w:customStyle="1" w:styleId="Outline0029">
    <w:name w:val="Outline002_9"/>
    <w:basedOn w:val="Normal"/>
    <w:pPr>
      <w:widowControl w:val="0"/>
      <w:tabs>
        <w:tab w:val="left" w:pos="6480"/>
        <w:tab w:val="left" w:pos="7200"/>
        <w:tab w:val="left" w:pos="7920"/>
      </w:tabs>
      <w:ind w:left="6480" w:hanging="180"/>
    </w:pPr>
  </w:style>
  <w:style w:type="paragraph" w:customStyle="1" w:styleId="BodyText21">
    <w:name w:val="Body Text 21"/>
    <w:basedOn w:val="Normal"/>
    <w:pPr>
      <w:tabs>
        <w:tab w:val="left" w:pos="60"/>
        <w:tab w:val="left" w:pos="720"/>
        <w:tab w:val="left" w:pos="1440"/>
        <w:tab w:val="left" w:pos="2160"/>
        <w:tab w:val="left" w:pos="2880"/>
        <w:tab w:val="left" w:pos="3600"/>
        <w:tab w:val="left" w:pos="4320"/>
        <w:tab w:val="left" w:pos="5040"/>
        <w:tab w:val="left" w:pos="5760"/>
        <w:tab w:val="left" w:pos="6480"/>
        <w:tab w:val="left" w:pos="7200"/>
        <w:tab w:val="left" w:pos="7920"/>
      </w:tabs>
      <w:ind w:left="60"/>
    </w:pPr>
    <w:rPr>
      <w:rFonts w:ascii="Arial" w:hAnsi="Arial"/>
      <w:sz w:val="21"/>
    </w:rPr>
  </w:style>
  <w:style w:type="paragraph" w:styleId="BodyText2">
    <w:name w:val="Body Text 2"/>
    <w:basedOn w:val="Normal"/>
    <w:rPr>
      <w:rFonts w:ascii="Arial" w:hAnsi="Arial"/>
      <w:sz w:val="21"/>
    </w:rPr>
  </w:style>
  <w:style w:type="paragraph" w:customStyle="1" w:styleId="WP9BodyText">
    <w:name w:val="WP9_Body Text"/>
    <w:basedOn w:val="Normal"/>
    <w:rPr>
      <w:rFonts w:ascii="Arial" w:hAnsi="Arial"/>
    </w:rPr>
  </w:style>
  <w:style w:type="paragraph" w:customStyle="1" w:styleId="Outline0041">
    <w:name w:val="Outline004_1"/>
    <w:basedOn w:val="Normal"/>
    <w:pPr>
      <w:tabs>
        <w:tab w:val="left" w:pos="480"/>
        <w:tab w:val="left" w:pos="720"/>
        <w:tab w:val="left" w:pos="1440"/>
        <w:tab w:val="left" w:pos="2160"/>
        <w:tab w:val="left" w:pos="2880"/>
        <w:tab w:val="left" w:pos="3600"/>
        <w:tab w:val="left" w:pos="4320"/>
        <w:tab w:val="left" w:pos="5040"/>
        <w:tab w:val="left" w:pos="5760"/>
        <w:tab w:val="left" w:pos="6480"/>
        <w:tab w:val="left" w:pos="7200"/>
        <w:tab w:val="left" w:pos="7920"/>
      </w:tabs>
      <w:ind w:left="480" w:hanging="360"/>
    </w:pPr>
  </w:style>
  <w:style w:type="paragraph" w:customStyle="1" w:styleId="Outline0042">
    <w:name w:val="Outline004_2"/>
    <w:basedOn w:val="Normal"/>
    <w:pPr>
      <w:tabs>
        <w:tab w:val="left" w:pos="1200"/>
        <w:tab w:val="left" w:pos="1440"/>
        <w:tab w:val="left" w:pos="2160"/>
        <w:tab w:val="left" w:pos="2880"/>
        <w:tab w:val="left" w:pos="3600"/>
        <w:tab w:val="left" w:pos="4320"/>
        <w:tab w:val="left" w:pos="5040"/>
        <w:tab w:val="left" w:pos="5760"/>
        <w:tab w:val="left" w:pos="6480"/>
        <w:tab w:val="left" w:pos="7200"/>
        <w:tab w:val="left" w:pos="7920"/>
      </w:tabs>
      <w:ind w:left="1200" w:hanging="360"/>
    </w:pPr>
    <w:rPr>
      <w:rFonts w:ascii="Courier New" w:hAnsi="Courier New"/>
      <w:sz w:val="20"/>
    </w:rPr>
  </w:style>
  <w:style w:type="paragraph" w:customStyle="1" w:styleId="Outline0043">
    <w:name w:val="Outline004_3"/>
    <w:basedOn w:val="Normal"/>
    <w:pPr>
      <w:tabs>
        <w:tab w:val="left" w:pos="1920"/>
        <w:tab w:val="left" w:pos="2160"/>
        <w:tab w:val="left" w:pos="2880"/>
        <w:tab w:val="left" w:pos="3600"/>
        <w:tab w:val="left" w:pos="4320"/>
        <w:tab w:val="left" w:pos="5040"/>
        <w:tab w:val="left" w:pos="5760"/>
        <w:tab w:val="left" w:pos="6480"/>
        <w:tab w:val="left" w:pos="7200"/>
        <w:tab w:val="left" w:pos="7920"/>
      </w:tabs>
      <w:ind w:left="1920" w:hanging="360"/>
    </w:pPr>
    <w:rPr>
      <w:rFonts w:ascii="Wingdings" w:hAnsi="Wingdings"/>
      <w:sz w:val="20"/>
    </w:rPr>
  </w:style>
  <w:style w:type="paragraph" w:customStyle="1" w:styleId="Outline0044">
    <w:name w:val="Outline004_4"/>
    <w:basedOn w:val="Normal"/>
    <w:pPr>
      <w:tabs>
        <w:tab w:val="left" w:pos="2640"/>
        <w:tab w:val="left" w:pos="2880"/>
        <w:tab w:val="left" w:pos="3600"/>
        <w:tab w:val="left" w:pos="4320"/>
        <w:tab w:val="left" w:pos="5040"/>
        <w:tab w:val="left" w:pos="5760"/>
        <w:tab w:val="left" w:pos="6480"/>
        <w:tab w:val="left" w:pos="7200"/>
        <w:tab w:val="left" w:pos="7920"/>
      </w:tabs>
      <w:ind w:left="2640" w:hanging="360"/>
    </w:pPr>
    <w:rPr>
      <w:rFonts w:ascii="Symbol" w:hAnsi="Symbol"/>
      <w:sz w:val="20"/>
    </w:rPr>
  </w:style>
  <w:style w:type="paragraph" w:customStyle="1" w:styleId="Outline0045">
    <w:name w:val="Outline004_5"/>
    <w:basedOn w:val="Normal"/>
    <w:pPr>
      <w:tabs>
        <w:tab w:val="left" w:pos="3360"/>
        <w:tab w:val="left" w:pos="3600"/>
        <w:tab w:val="left" w:pos="4320"/>
        <w:tab w:val="left" w:pos="5040"/>
        <w:tab w:val="left" w:pos="5760"/>
        <w:tab w:val="left" w:pos="6480"/>
        <w:tab w:val="left" w:pos="7200"/>
        <w:tab w:val="left" w:pos="7920"/>
      </w:tabs>
      <w:ind w:left="3360" w:hanging="360"/>
    </w:pPr>
    <w:rPr>
      <w:rFonts w:ascii="Courier New" w:hAnsi="Courier New"/>
      <w:sz w:val="20"/>
    </w:rPr>
  </w:style>
  <w:style w:type="paragraph" w:customStyle="1" w:styleId="Outline0046">
    <w:name w:val="Outline004_6"/>
    <w:basedOn w:val="Normal"/>
    <w:pPr>
      <w:tabs>
        <w:tab w:val="left" w:pos="4080"/>
        <w:tab w:val="left" w:pos="4320"/>
        <w:tab w:val="left" w:pos="5040"/>
        <w:tab w:val="left" w:pos="5760"/>
        <w:tab w:val="left" w:pos="6480"/>
        <w:tab w:val="left" w:pos="7200"/>
        <w:tab w:val="left" w:pos="7920"/>
      </w:tabs>
      <w:ind w:left="4080" w:hanging="360"/>
    </w:pPr>
    <w:rPr>
      <w:rFonts w:ascii="Wingdings" w:hAnsi="Wingdings"/>
      <w:sz w:val="20"/>
    </w:rPr>
  </w:style>
  <w:style w:type="paragraph" w:customStyle="1" w:styleId="Outline0047">
    <w:name w:val="Outline004_7"/>
    <w:basedOn w:val="Normal"/>
    <w:pPr>
      <w:tabs>
        <w:tab w:val="left" w:pos="4800"/>
        <w:tab w:val="left" w:pos="5040"/>
        <w:tab w:val="left" w:pos="5760"/>
        <w:tab w:val="left" w:pos="6480"/>
        <w:tab w:val="left" w:pos="7200"/>
        <w:tab w:val="left" w:pos="7920"/>
      </w:tabs>
      <w:ind w:left="4800" w:hanging="360"/>
    </w:pPr>
    <w:rPr>
      <w:rFonts w:ascii="Symbol" w:hAnsi="Symbol"/>
      <w:sz w:val="20"/>
    </w:rPr>
  </w:style>
  <w:style w:type="paragraph" w:customStyle="1" w:styleId="Outline0048">
    <w:name w:val="Outline004_8"/>
    <w:basedOn w:val="Normal"/>
    <w:pPr>
      <w:tabs>
        <w:tab w:val="left" w:pos="5520"/>
        <w:tab w:val="left" w:pos="5760"/>
        <w:tab w:val="left" w:pos="6480"/>
        <w:tab w:val="left" w:pos="7200"/>
        <w:tab w:val="left" w:pos="7920"/>
      </w:tabs>
      <w:ind w:left="5520" w:hanging="360"/>
    </w:pPr>
    <w:rPr>
      <w:rFonts w:ascii="Courier New" w:hAnsi="Courier New"/>
      <w:sz w:val="20"/>
    </w:rPr>
  </w:style>
  <w:style w:type="paragraph" w:customStyle="1" w:styleId="Outline0049">
    <w:name w:val="Outline004_9"/>
    <w:basedOn w:val="Normal"/>
    <w:pPr>
      <w:tabs>
        <w:tab w:val="left" w:pos="6240"/>
        <w:tab w:val="left" w:pos="6480"/>
        <w:tab w:val="left" w:pos="7200"/>
        <w:tab w:val="left" w:pos="7920"/>
      </w:tabs>
      <w:ind w:left="6240" w:hanging="360"/>
    </w:pPr>
    <w:rPr>
      <w:rFonts w:ascii="Wingdings" w:hAnsi="Wingdings"/>
      <w:sz w:val="20"/>
    </w:rPr>
  </w:style>
  <w:style w:type="paragraph" w:customStyle="1" w:styleId="Outline0051">
    <w:name w:val="Outline005_1"/>
    <w:basedOn w:val="Normal"/>
    <w:pPr>
      <w:tabs>
        <w:tab w:val="left" w:pos="420"/>
        <w:tab w:val="left" w:pos="720"/>
        <w:tab w:val="left" w:pos="1440"/>
        <w:tab w:val="left" w:pos="2160"/>
        <w:tab w:val="left" w:pos="2880"/>
        <w:tab w:val="left" w:pos="3600"/>
        <w:tab w:val="left" w:pos="4320"/>
        <w:tab w:val="left" w:pos="5040"/>
        <w:tab w:val="left" w:pos="5760"/>
        <w:tab w:val="left" w:pos="6480"/>
        <w:tab w:val="left" w:pos="7200"/>
        <w:tab w:val="left" w:pos="7920"/>
      </w:tabs>
      <w:ind w:left="420" w:hanging="360"/>
    </w:pPr>
  </w:style>
  <w:style w:type="paragraph" w:customStyle="1" w:styleId="Outline0052">
    <w:name w:val="Outline005_2"/>
    <w:basedOn w:val="Normal"/>
    <w:pPr>
      <w:tabs>
        <w:tab w:val="left" w:pos="1140"/>
        <w:tab w:val="left" w:pos="1440"/>
        <w:tab w:val="left" w:pos="2160"/>
        <w:tab w:val="left" w:pos="2880"/>
        <w:tab w:val="left" w:pos="3600"/>
        <w:tab w:val="left" w:pos="4320"/>
        <w:tab w:val="left" w:pos="5040"/>
        <w:tab w:val="left" w:pos="5760"/>
        <w:tab w:val="left" w:pos="6480"/>
        <w:tab w:val="left" w:pos="7200"/>
        <w:tab w:val="left" w:pos="7920"/>
      </w:tabs>
      <w:ind w:left="1140" w:hanging="360"/>
    </w:pPr>
  </w:style>
  <w:style w:type="paragraph" w:customStyle="1" w:styleId="Outline0053">
    <w:name w:val="Outline005_3"/>
    <w:basedOn w:val="Normal"/>
    <w:pPr>
      <w:tabs>
        <w:tab w:val="left" w:pos="1860"/>
        <w:tab w:val="left" w:pos="2160"/>
        <w:tab w:val="left" w:pos="2880"/>
        <w:tab w:val="left" w:pos="3600"/>
        <w:tab w:val="left" w:pos="4320"/>
        <w:tab w:val="left" w:pos="5040"/>
        <w:tab w:val="left" w:pos="5760"/>
        <w:tab w:val="left" w:pos="6480"/>
        <w:tab w:val="left" w:pos="7200"/>
        <w:tab w:val="left" w:pos="7920"/>
      </w:tabs>
      <w:ind w:left="1860" w:hanging="180"/>
    </w:pPr>
  </w:style>
  <w:style w:type="paragraph" w:customStyle="1" w:styleId="Outline0054">
    <w:name w:val="Outline005_4"/>
    <w:basedOn w:val="Normal"/>
    <w:pPr>
      <w:tabs>
        <w:tab w:val="left" w:pos="2580"/>
        <w:tab w:val="left" w:pos="2880"/>
        <w:tab w:val="left" w:pos="3600"/>
        <w:tab w:val="left" w:pos="4320"/>
        <w:tab w:val="left" w:pos="5040"/>
        <w:tab w:val="left" w:pos="5760"/>
        <w:tab w:val="left" w:pos="6480"/>
        <w:tab w:val="left" w:pos="7200"/>
        <w:tab w:val="left" w:pos="7920"/>
      </w:tabs>
      <w:ind w:left="2580" w:hanging="360"/>
    </w:pPr>
  </w:style>
  <w:style w:type="paragraph" w:customStyle="1" w:styleId="Outline0055">
    <w:name w:val="Outline005_5"/>
    <w:basedOn w:val="Normal"/>
    <w:pPr>
      <w:tabs>
        <w:tab w:val="left" w:pos="3300"/>
        <w:tab w:val="left" w:pos="3600"/>
        <w:tab w:val="left" w:pos="4320"/>
        <w:tab w:val="left" w:pos="5040"/>
        <w:tab w:val="left" w:pos="5760"/>
        <w:tab w:val="left" w:pos="6480"/>
        <w:tab w:val="left" w:pos="7200"/>
        <w:tab w:val="left" w:pos="7920"/>
      </w:tabs>
      <w:ind w:left="3300" w:hanging="360"/>
    </w:pPr>
  </w:style>
  <w:style w:type="paragraph" w:customStyle="1" w:styleId="Outline0056">
    <w:name w:val="Outline005_6"/>
    <w:basedOn w:val="Normal"/>
    <w:pPr>
      <w:tabs>
        <w:tab w:val="left" w:pos="4020"/>
        <w:tab w:val="left" w:pos="4320"/>
        <w:tab w:val="left" w:pos="5040"/>
        <w:tab w:val="left" w:pos="5760"/>
        <w:tab w:val="left" w:pos="6480"/>
        <w:tab w:val="left" w:pos="7200"/>
        <w:tab w:val="left" w:pos="7920"/>
      </w:tabs>
      <w:ind w:left="4020" w:hanging="180"/>
    </w:pPr>
  </w:style>
  <w:style w:type="paragraph" w:customStyle="1" w:styleId="Outline0057">
    <w:name w:val="Outline005_7"/>
    <w:basedOn w:val="Normal"/>
    <w:pPr>
      <w:tabs>
        <w:tab w:val="left" w:pos="4740"/>
        <w:tab w:val="left" w:pos="5040"/>
        <w:tab w:val="left" w:pos="5760"/>
        <w:tab w:val="left" w:pos="6480"/>
        <w:tab w:val="left" w:pos="7200"/>
        <w:tab w:val="left" w:pos="7920"/>
      </w:tabs>
      <w:ind w:left="4740" w:hanging="360"/>
    </w:pPr>
  </w:style>
  <w:style w:type="paragraph" w:customStyle="1" w:styleId="Outline0058">
    <w:name w:val="Outline005_8"/>
    <w:basedOn w:val="Normal"/>
    <w:pPr>
      <w:tabs>
        <w:tab w:val="left" w:pos="5460"/>
        <w:tab w:val="left" w:pos="5760"/>
        <w:tab w:val="left" w:pos="6480"/>
        <w:tab w:val="left" w:pos="7200"/>
        <w:tab w:val="left" w:pos="7920"/>
      </w:tabs>
      <w:ind w:left="5460" w:hanging="360"/>
    </w:pPr>
  </w:style>
  <w:style w:type="paragraph" w:customStyle="1" w:styleId="Outline0059">
    <w:name w:val="Outline005_9"/>
    <w:basedOn w:val="Normal"/>
    <w:pPr>
      <w:tabs>
        <w:tab w:val="left" w:pos="6180"/>
        <w:tab w:val="left" w:pos="6480"/>
        <w:tab w:val="left" w:pos="7200"/>
        <w:tab w:val="left" w:pos="7920"/>
      </w:tabs>
      <w:ind w:left="6180" w:hanging="180"/>
    </w:pPr>
  </w:style>
  <w:style w:type="paragraph" w:customStyle="1" w:styleId="Outline0061">
    <w:name w:val="Outline006_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360"/>
    </w:pPr>
  </w:style>
  <w:style w:type="paragraph" w:customStyle="1" w:styleId="Outline0062">
    <w:name w:val="Outline006_2"/>
    <w:basedOn w:val="Normal"/>
    <w:pPr>
      <w:tabs>
        <w:tab w:val="left" w:pos="1440"/>
        <w:tab w:val="left" w:pos="2160"/>
        <w:tab w:val="left" w:pos="2880"/>
        <w:tab w:val="left" w:pos="3600"/>
        <w:tab w:val="left" w:pos="4320"/>
        <w:tab w:val="left" w:pos="5040"/>
        <w:tab w:val="left" w:pos="5760"/>
        <w:tab w:val="left" w:pos="6480"/>
        <w:tab w:val="left" w:pos="7200"/>
        <w:tab w:val="left" w:pos="7920"/>
      </w:tabs>
      <w:ind w:left="1440" w:hanging="360"/>
    </w:pPr>
  </w:style>
  <w:style w:type="paragraph" w:customStyle="1" w:styleId="Outline0063">
    <w:name w:val="Outline006_3"/>
    <w:basedOn w:val="Normal"/>
    <w:pPr>
      <w:tabs>
        <w:tab w:val="left" w:pos="2160"/>
        <w:tab w:val="left" w:pos="2880"/>
        <w:tab w:val="left" w:pos="3600"/>
        <w:tab w:val="left" w:pos="4320"/>
        <w:tab w:val="left" w:pos="5040"/>
        <w:tab w:val="left" w:pos="5760"/>
        <w:tab w:val="left" w:pos="6480"/>
        <w:tab w:val="left" w:pos="7200"/>
        <w:tab w:val="left" w:pos="7920"/>
      </w:tabs>
      <w:ind w:left="2160" w:hanging="180"/>
    </w:pPr>
  </w:style>
  <w:style w:type="paragraph" w:customStyle="1" w:styleId="Outline0064">
    <w:name w:val="Outline006_4"/>
    <w:basedOn w:val="Normal"/>
    <w:pPr>
      <w:tabs>
        <w:tab w:val="left" w:pos="2880"/>
        <w:tab w:val="left" w:pos="3600"/>
        <w:tab w:val="left" w:pos="4320"/>
        <w:tab w:val="left" w:pos="5040"/>
        <w:tab w:val="left" w:pos="5760"/>
        <w:tab w:val="left" w:pos="6480"/>
        <w:tab w:val="left" w:pos="7200"/>
        <w:tab w:val="left" w:pos="7920"/>
      </w:tabs>
      <w:ind w:left="2880" w:hanging="360"/>
    </w:pPr>
  </w:style>
  <w:style w:type="paragraph" w:customStyle="1" w:styleId="Outline0065">
    <w:name w:val="Outline006_5"/>
    <w:basedOn w:val="Normal"/>
    <w:pPr>
      <w:tabs>
        <w:tab w:val="left" w:pos="3600"/>
        <w:tab w:val="left" w:pos="4320"/>
        <w:tab w:val="left" w:pos="5040"/>
        <w:tab w:val="left" w:pos="5760"/>
        <w:tab w:val="left" w:pos="6480"/>
        <w:tab w:val="left" w:pos="7200"/>
        <w:tab w:val="left" w:pos="7920"/>
      </w:tabs>
      <w:ind w:left="3600" w:hanging="360"/>
    </w:pPr>
  </w:style>
  <w:style w:type="paragraph" w:customStyle="1" w:styleId="Outline0066">
    <w:name w:val="Outline006_6"/>
    <w:basedOn w:val="Normal"/>
    <w:pPr>
      <w:tabs>
        <w:tab w:val="left" w:pos="4320"/>
        <w:tab w:val="left" w:pos="5040"/>
        <w:tab w:val="left" w:pos="5760"/>
        <w:tab w:val="left" w:pos="6480"/>
        <w:tab w:val="left" w:pos="7200"/>
        <w:tab w:val="left" w:pos="7920"/>
      </w:tabs>
      <w:ind w:left="4320" w:hanging="180"/>
    </w:pPr>
  </w:style>
  <w:style w:type="paragraph" w:customStyle="1" w:styleId="Outline0067">
    <w:name w:val="Outline006_7"/>
    <w:basedOn w:val="Normal"/>
    <w:pPr>
      <w:tabs>
        <w:tab w:val="left" w:pos="5040"/>
        <w:tab w:val="left" w:pos="5760"/>
        <w:tab w:val="left" w:pos="6480"/>
        <w:tab w:val="left" w:pos="7200"/>
        <w:tab w:val="left" w:pos="7920"/>
      </w:tabs>
      <w:ind w:left="5040" w:hanging="360"/>
    </w:pPr>
  </w:style>
  <w:style w:type="paragraph" w:customStyle="1" w:styleId="Outline0068">
    <w:name w:val="Outline006_8"/>
    <w:basedOn w:val="Normal"/>
    <w:pPr>
      <w:tabs>
        <w:tab w:val="left" w:pos="5760"/>
        <w:tab w:val="left" w:pos="6480"/>
        <w:tab w:val="left" w:pos="7200"/>
        <w:tab w:val="left" w:pos="7920"/>
      </w:tabs>
      <w:ind w:left="5760" w:hanging="360"/>
    </w:pPr>
  </w:style>
  <w:style w:type="paragraph" w:customStyle="1" w:styleId="Outline0069">
    <w:name w:val="Outline006_9"/>
    <w:basedOn w:val="Normal"/>
    <w:pPr>
      <w:tabs>
        <w:tab w:val="left" w:pos="6480"/>
        <w:tab w:val="left" w:pos="7200"/>
        <w:tab w:val="left" w:pos="7920"/>
      </w:tabs>
      <w:ind w:left="6480" w:hanging="180"/>
    </w:pPr>
  </w:style>
  <w:style w:type="paragraph" w:customStyle="1" w:styleId="Outline0071">
    <w:name w:val="Outline007_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360"/>
    </w:pPr>
  </w:style>
  <w:style w:type="paragraph" w:customStyle="1" w:styleId="Outline0072">
    <w:name w:val="Outline007_2"/>
    <w:basedOn w:val="Normal"/>
    <w:pPr>
      <w:tabs>
        <w:tab w:val="left" w:pos="1440"/>
        <w:tab w:val="left" w:pos="2160"/>
        <w:tab w:val="left" w:pos="2880"/>
        <w:tab w:val="left" w:pos="3600"/>
        <w:tab w:val="left" w:pos="4320"/>
        <w:tab w:val="left" w:pos="5040"/>
        <w:tab w:val="left" w:pos="5760"/>
        <w:tab w:val="left" w:pos="6480"/>
        <w:tab w:val="left" w:pos="7200"/>
        <w:tab w:val="left" w:pos="7920"/>
      </w:tabs>
      <w:ind w:left="1440" w:hanging="360"/>
    </w:pPr>
  </w:style>
  <w:style w:type="paragraph" w:customStyle="1" w:styleId="Outline0073">
    <w:name w:val="Outline007_3"/>
    <w:basedOn w:val="Normal"/>
    <w:pPr>
      <w:tabs>
        <w:tab w:val="left" w:pos="2160"/>
        <w:tab w:val="left" w:pos="2880"/>
        <w:tab w:val="left" w:pos="3600"/>
        <w:tab w:val="left" w:pos="4320"/>
        <w:tab w:val="left" w:pos="5040"/>
        <w:tab w:val="left" w:pos="5760"/>
        <w:tab w:val="left" w:pos="6480"/>
        <w:tab w:val="left" w:pos="7200"/>
        <w:tab w:val="left" w:pos="7920"/>
      </w:tabs>
      <w:ind w:left="2160" w:hanging="180"/>
    </w:pPr>
  </w:style>
  <w:style w:type="paragraph" w:customStyle="1" w:styleId="Outline0074">
    <w:name w:val="Outline007_4"/>
    <w:basedOn w:val="Normal"/>
    <w:pPr>
      <w:tabs>
        <w:tab w:val="left" w:pos="2880"/>
        <w:tab w:val="left" w:pos="3600"/>
        <w:tab w:val="left" w:pos="4320"/>
        <w:tab w:val="left" w:pos="5040"/>
        <w:tab w:val="left" w:pos="5760"/>
        <w:tab w:val="left" w:pos="6480"/>
        <w:tab w:val="left" w:pos="7200"/>
        <w:tab w:val="left" w:pos="7920"/>
      </w:tabs>
      <w:ind w:left="2880" w:hanging="360"/>
    </w:pPr>
  </w:style>
  <w:style w:type="paragraph" w:customStyle="1" w:styleId="Outline0075">
    <w:name w:val="Outline007_5"/>
    <w:basedOn w:val="Normal"/>
    <w:pPr>
      <w:tabs>
        <w:tab w:val="left" w:pos="3600"/>
        <w:tab w:val="left" w:pos="4320"/>
        <w:tab w:val="left" w:pos="5040"/>
        <w:tab w:val="left" w:pos="5760"/>
        <w:tab w:val="left" w:pos="6480"/>
        <w:tab w:val="left" w:pos="7200"/>
        <w:tab w:val="left" w:pos="7920"/>
      </w:tabs>
      <w:ind w:left="3600" w:hanging="360"/>
    </w:pPr>
  </w:style>
  <w:style w:type="paragraph" w:customStyle="1" w:styleId="Outline0076">
    <w:name w:val="Outline007_6"/>
    <w:basedOn w:val="Normal"/>
    <w:pPr>
      <w:tabs>
        <w:tab w:val="left" w:pos="4320"/>
        <w:tab w:val="left" w:pos="5040"/>
        <w:tab w:val="left" w:pos="5760"/>
        <w:tab w:val="left" w:pos="6480"/>
        <w:tab w:val="left" w:pos="7200"/>
        <w:tab w:val="left" w:pos="7920"/>
      </w:tabs>
      <w:ind w:left="4320" w:hanging="180"/>
    </w:pPr>
  </w:style>
  <w:style w:type="paragraph" w:customStyle="1" w:styleId="Outline0077">
    <w:name w:val="Outline007_7"/>
    <w:basedOn w:val="Normal"/>
    <w:pPr>
      <w:tabs>
        <w:tab w:val="left" w:pos="5040"/>
        <w:tab w:val="left" w:pos="5760"/>
        <w:tab w:val="left" w:pos="6480"/>
        <w:tab w:val="left" w:pos="7200"/>
        <w:tab w:val="left" w:pos="7920"/>
      </w:tabs>
      <w:ind w:left="5040" w:hanging="360"/>
    </w:pPr>
  </w:style>
  <w:style w:type="paragraph" w:customStyle="1" w:styleId="Outline0078">
    <w:name w:val="Outline007_8"/>
    <w:basedOn w:val="Normal"/>
    <w:pPr>
      <w:tabs>
        <w:tab w:val="left" w:pos="5760"/>
        <w:tab w:val="left" w:pos="6480"/>
        <w:tab w:val="left" w:pos="7200"/>
        <w:tab w:val="left" w:pos="7920"/>
      </w:tabs>
      <w:ind w:left="5760" w:hanging="360"/>
    </w:pPr>
  </w:style>
  <w:style w:type="paragraph" w:customStyle="1" w:styleId="Outline0079">
    <w:name w:val="Outline007_9"/>
    <w:basedOn w:val="Normal"/>
    <w:pPr>
      <w:tabs>
        <w:tab w:val="left" w:pos="6480"/>
        <w:tab w:val="left" w:pos="7200"/>
        <w:tab w:val="left" w:pos="7920"/>
      </w:tabs>
      <w:ind w:left="6480" w:hanging="180"/>
    </w:pPr>
  </w:style>
  <w:style w:type="paragraph" w:customStyle="1" w:styleId="WP9BlockText">
    <w:name w:val="WP9_Block Text"/>
    <w:basedOn w:val="Normal"/>
    <w:pPr>
      <w:tabs>
        <w:tab w:val="left" w:pos="360"/>
        <w:tab w:val="decimal" w:pos="1080"/>
        <w:tab w:val="decimal" w:pos="1800"/>
        <w:tab w:val="decimal" w:pos="2520"/>
        <w:tab w:val="decimal" w:pos="3240"/>
        <w:tab w:val="decimal" w:pos="3960"/>
        <w:tab w:val="decimal" w:pos="4680"/>
        <w:tab w:val="decimal" w:pos="5400"/>
        <w:tab w:val="decimal" w:pos="6120"/>
        <w:tab w:val="decimal" w:pos="6836"/>
        <w:tab w:val="decimal" w:pos="7560"/>
        <w:tab w:val="decimal" w:pos="8280"/>
        <w:tab w:val="right" w:pos="9000"/>
      </w:tabs>
      <w:ind w:left="360" w:right="1800"/>
    </w:pPr>
    <w:rPr>
      <w:rFonts w:ascii="Arial" w:hAnsi="Arial"/>
    </w:rPr>
  </w:style>
  <w:style w:type="paragraph" w:styleId="ListBullet2">
    <w:name w:val="List Bullet 2"/>
    <w:basedOn w:val="Normal"/>
    <w:pPr>
      <w:numPr>
        <w:numId w:val="2"/>
      </w:numPr>
    </w:pPr>
  </w:style>
  <w:style w:type="paragraph" w:styleId="BodyTextIndent">
    <w:name w:val="Body Text Indent"/>
    <w:basedOn w:val="Normal"/>
    <w:pPr>
      <w:ind w:left="360"/>
    </w:pPr>
  </w:style>
  <w:style w:type="paragraph" w:styleId="NormalIndent">
    <w:name w:val="Normal Indent"/>
    <w:basedOn w:val="Normal"/>
    <w:pPr>
      <w:ind w:left="720"/>
    </w:p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pPr>
    <w:rPr>
      <w:rFonts w:ascii="Arial" w:hAnsi="Arial"/>
      <w:color w:val="000000"/>
      <w:sz w:val="20"/>
    </w:rPr>
  </w:style>
  <w:style w:type="paragraph" w:styleId="BalloonText">
    <w:name w:val="Balloon Text"/>
    <w:basedOn w:val="Normal"/>
    <w:rPr>
      <w:rFonts w:ascii="Tahoma" w:hAnsi="Tahoma" w:cs="Tahoma"/>
      <w:sz w:val="16"/>
      <w:szCs w:val="16"/>
    </w:rPr>
  </w:style>
  <w:style w:type="paragraph" w:styleId="CommentText">
    <w:name w:val="annotation text"/>
    <w:basedOn w:val="Normal"/>
    <w:rPr>
      <w:sz w:val="20"/>
    </w:rPr>
  </w:style>
  <w:style w:type="paragraph" w:styleId="CommentSubject">
    <w:name w:val="annotation subject"/>
    <w:basedOn w:val="CommentText"/>
    <w:next w:val="CommentText"/>
    <w:rPr>
      <w:b/>
      <w:bCs/>
    </w:rPr>
  </w:style>
  <w:style w:type="paragraph" w:customStyle="1" w:styleId="Style1">
    <w:name w:val="Style1"/>
    <w:basedOn w:val="Heading1"/>
    <w:pPr>
      <w:numPr>
        <w:numId w:val="0"/>
      </w:numPr>
      <w:outlineLvl w:val="9"/>
    </w:pPr>
  </w:style>
  <w:style w:type="paragraph" w:styleId="TOC2">
    <w:name w:val="toc 2"/>
    <w:basedOn w:val="Normal"/>
    <w:next w:val="Normal"/>
    <w:uiPriority w:val="39"/>
    <w:pPr>
      <w:ind w:left="240"/>
    </w:pPr>
  </w:style>
  <w:style w:type="paragraph" w:styleId="TOC1">
    <w:name w:val="toc 1"/>
    <w:basedOn w:val="Normal"/>
    <w:next w:val="Normal"/>
    <w:uiPriority w:val="39"/>
  </w:style>
  <w:style w:type="paragraph" w:styleId="ListParagraph">
    <w:name w:val="List Paragraph"/>
    <w:basedOn w:val="Normal"/>
    <w:uiPriority w:val="34"/>
    <w:qFormat/>
    <w:pPr>
      <w:spacing w:after="200" w:line="276" w:lineRule="auto"/>
      <w:ind w:left="720"/>
    </w:pPr>
    <w:rPr>
      <w:rFonts w:ascii="Calibri" w:eastAsia="Calibri" w:hAnsi="Calibri"/>
      <w:sz w:val="22"/>
      <w:szCs w:val="22"/>
    </w:rPr>
  </w:style>
  <w:style w:type="paragraph" w:styleId="Revision">
    <w:name w:val="Revision"/>
    <w:pPr>
      <w:suppressAutoHyphens/>
    </w:pPr>
    <w:rPr>
      <w:rFonts w:eastAsia="Arial"/>
      <w:sz w:val="24"/>
      <w:lang w:eastAsia="ar-SA"/>
    </w:rPr>
  </w:style>
  <w:style w:type="paragraph" w:styleId="TOC3">
    <w:name w:val="toc 3"/>
    <w:basedOn w:val="Index"/>
    <w:pPr>
      <w:tabs>
        <w:tab w:val="right" w:leader="dot" w:pos="9406"/>
      </w:tabs>
      <w:ind w:left="566"/>
    </w:pPr>
  </w:style>
  <w:style w:type="paragraph" w:styleId="TOC4">
    <w:name w:val="toc 4"/>
    <w:basedOn w:val="Index"/>
    <w:pPr>
      <w:tabs>
        <w:tab w:val="right" w:leader="dot" w:pos="9123"/>
      </w:tabs>
      <w:ind w:left="849"/>
    </w:pPr>
  </w:style>
  <w:style w:type="paragraph" w:styleId="TOC5">
    <w:name w:val="toc 5"/>
    <w:basedOn w:val="Index"/>
    <w:pPr>
      <w:tabs>
        <w:tab w:val="right" w:leader="dot" w:pos="8840"/>
      </w:tabs>
      <w:ind w:left="1132"/>
    </w:pPr>
  </w:style>
  <w:style w:type="paragraph" w:styleId="TOC6">
    <w:name w:val="toc 6"/>
    <w:basedOn w:val="Index"/>
    <w:pPr>
      <w:tabs>
        <w:tab w:val="right" w:leader="dot" w:pos="8557"/>
      </w:tabs>
      <w:ind w:left="1415"/>
    </w:pPr>
  </w:style>
  <w:style w:type="paragraph" w:styleId="TOC7">
    <w:name w:val="toc 7"/>
    <w:basedOn w:val="Index"/>
    <w:pPr>
      <w:tabs>
        <w:tab w:val="right" w:leader="dot" w:pos="8274"/>
      </w:tabs>
      <w:ind w:left="1698"/>
    </w:pPr>
  </w:style>
  <w:style w:type="paragraph" w:styleId="TOC8">
    <w:name w:val="toc 8"/>
    <w:basedOn w:val="Index"/>
    <w:pPr>
      <w:tabs>
        <w:tab w:val="right" w:leader="dot" w:pos="7991"/>
      </w:tabs>
      <w:ind w:left="1981"/>
    </w:pPr>
  </w:style>
  <w:style w:type="paragraph" w:styleId="TOC9">
    <w:name w:val="toc 9"/>
    <w:basedOn w:val="Index"/>
    <w:pPr>
      <w:tabs>
        <w:tab w:val="right" w:leader="dot" w:pos="7708"/>
      </w:tabs>
      <w:ind w:left="2264"/>
    </w:pPr>
  </w:style>
  <w:style w:type="paragraph" w:customStyle="1" w:styleId="Contents10">
    <w:name w:val="Contents 10"/>
    <w:basedOn w:val="Index"/>
    <w:pPr>
      <w:tabs>
        <w:tab w:val="right" w:leader="dot" w:pos="7425"/>
      </w:tabs>
      <w:ind w:left="2547"/>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character" w:customStyle="1" w:styleId="apple-style-span">
    <w:name w:val="apple-style-span"/>
    <w:basedOn w:val="DefaultParagraphFont"/>
    <w:rsid w:val="00300290"/>
  </w:style>
  <w:style w:type="character" w:customStyle="1" w:styleId="HeaderChar">
    <w:name w:val="Header Char"/>
    <w:basedOn w:val="DefaultParagraphFont"/>
    <w:link w:val="Header"/>
    <w:rsid w:val="000C6574"/>
    <w:rPr>
      <w:sz w:val="24"/>
      <w:lang w:eastAsia="ar-SA"/>
    </w:rPr>
  </w:style>
  <w:style w:type="paragraph" w:styleId="Title">
    <w:name w:val="Title"/>
    <w:basedOn w:val="Normal"/>
    <w:next w:val="Subtitle"/>
    <w:link w:val="TitleChar"/>
    <w:qFormat/>
    <w:rsid w:val="00F756F2"/>
    <w:pPr>
      <w:widowControl w:val="0"/>
      <w:spacing w:before="60" w:line="520" w:lineRule="exact"/>
      <w:ind w:left="4464" w:right="144"/>
    </w:pPr>
    <w:rPr>
      <w:bCs/>
      <w:noProof/>
      <w:color w:val="000000"/>
      <w:spacing w:val="10"/>
      <w:kern w:val="28"/>
      <w:sz w:val="36"/>
      <w:szCs w:val="36"/>
      <w:lang w:eastAsia="en-US"/>
    </w:rPr>
  </w:style>
  <w:style w:type="character" w:customStyle="1" w:styleId="TitleChar">
    <w:name w:val="Title Char"/>
    <w:basedOn w:val="DefaultParagraphFont"/>
    <w:link w:val="Title"/>
    <w:rsid w:val="00F756F2"/>
    <w:rPr>
      <w:bCs/>
      <w:noProof/>
      <w:color w:val="000000"/>
      <w:spacing w:val="10"/>
      <w:kern w:val="28"/>
      <w:sz w:val="36"/>
      <w:szCs w:val="36"/>
    </w:rPr>
  </w:style>
  <w:style w:type="paragraph" w:styleId="Subtitle">
    <w:name w:val="Subtitle"/>
    <w:basedOn w:val="Normal"/>
    <w:next w:val="Normal"/>
    <w:link w:val="SubtitleChar"/>
    <w:uiPriority w:val="11"/>
    <w:qFormat/>
    <w:rsid w:val="00F756F2"/>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756F2"/>
    <w:rPr>
      <w:rFonts w:asciiTheme="majorHAnsi" w:eastAsiaTheme="majorEastAsia" w:hAnsiTheme="majorHAnsi" w:cstheme="majorBidi"/>
      <w:i/>
      <w:iCs/>
      <w:color w:val="4F81BD" w:themeColor="accent1"/>
      <w:spacing w:val="15"/>
      <w:sz w:val="24"/>
      <w:szCs w:val="24"/>
      <w:lang w:eastAsia="ar-SA"/>
    </w:rPr>
  </w:style>
  <w:style w:type="paragraph" w:customStyle="1" w:styleId="ReportCoverPage">
    <w:name w:val="Report Cover Page"/>
    <w:basedOn w:val="Normal"/>
    <w:uiPriority w:val="99"/>
    <w:rsid w:val="00F756F2"/>
    <w:pPr>
      <w:widowControl w:val="0"/>
      <w:suppressAutoHyphens w:val="0"/>
      <w:spacing w:after="40" w:line="240" w:lineRule="exact"/>
    </w:pPr>
    <w:rPr>
      <w:rFonts w:ascii="Arial" w:hAnsi="Arial" w:cs="Arial"/>
      <w:b/>
      <w:color w:val="000000"/>
      <w:sz w:val="16"/>
      <w:szCs w:val="16"/>
      <w:lang w:eastAsia="en-US"/>
    </w:rPr>
  </w:style>
  <w:style w:type="paragraph" w:customStyle="1" w:styleId="TableHead">
    <w:name w:val="Table Head"/>
    <w:basedOn w:val="Normal"/>
    <w:qFormat/>
    <w:rsid w:val="00F756F2"/>
    <w:pPr>
      <w:keepNext/>
      <w:numPr>
        <w:numId w:val="11"/>
      </w:numPr>
      <w:tabs>
        <w:tab w:val="clear" w:pos="1152"/>
      </w:tabs>
      <w:suppressAutoHyphens w:val="0"/>
      <w:spacing w:before="80" w:after="80" w:line="260" w:lineRule="exact"/>
      <w:ind w:left="0" w:firstLine="0"/>
    </w:pPr>
    <w:rPr>
      <w:rFonts w:ascii="Arial Bold" w:hAnsi="Arial Bold"/>
      <w:b/>
      <w:color w:val="000000"/>
      <w:sz w:val="16"/>
      <w:lang w:eastAsia="en-US"/>
    </w:rPr>
  </w:style>
  <w:style w:type="paragraph" w:customStyle="1" w:styleId="BulletedList">
    <w:name w:val="Bulleted List"/>
    <w:basedOn w:val="Normal"/>
    <w:qFormat/>
    <w:rsid w:val="007375FE"/>
    <w:pPr>
      <w:tabs>
        <w:tab w:val="num" w:pos="720"/>
      </w:tabs>
      <w:suppressAutoHyphens w:val="0"/>
      <w:spacing w:before="40" w:after="40" w:line="320" w:lineRule="exact"/>
      <w:ind w:left="720" w:hanging="360"/>
    </w:pPr>
    <w:rPr>
      <w:color w:val="000000"/>
      <w:sz w:val="22"/>
      <w:lang w:eastAsia="en-US"/>
    </w:rPr>
  </w:style>
  <w:style w:type="paragraph" w:customStyle="1" w:styleId="Default">
    <w:name w:val="Default"/>
    <w:rsid w:val="00870205"/>
    <w:pPr>
      <w:autoSpaceDE w:val="0"/>
      <w:autoSpaceDN w:val="0"/>
      <w:adjustRightInd w:val="0"/>
    </w:pPr>
    <w:rPr>
      <w:rFonts w:ascii="Calibri" w:hAnsi="Calibri" w:cs="Calibri"/>
      <w:color w:val="000000"/>
      <w:sz w:val="24"/>
      <w:szCs w:val="24"/>
    </w:rPr>
  </w:style>
  <w:style w:type="table" w:styleId="TableGrid">
    <w:name w:val="Table Grid"/>
    <w:basedOn w:val="TableNormal"/>
    <w:rsid w:val="008132D4"/>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2399189">
      <w:bodyDiv w:val="1"/>
      <w:marLeft w:val="0"/>
      <w:marRight w:val="0"/>
      <w:marTop w:val="0"/>
      <w:marBottom w:val="0"/>
      <w:divBdr>
        <w:top w:val="none" w:sz="0" w:space="0" w:color="auto"/>
        <w:left w:val="none" w:sz="0" w:space="0" w:color="auto"/>
        <w:bottom w:val="none" w:sz="0" w:space="0" w:color="auto"/>
        <w:right w:val="none" w:sz="0" w:space="0" w:color="auto"/>
      </w:divBdr>
      <w:divsChild>
        <w:div w:id="341784288">
          <w:marLeft w:val="0"/>
          <w:marRight w:val="0"/>
          <w:marTop w:val="0"/>
          <w:marBottom w:val="0"/>
          <w:divBdr>
            <w:top w:val="none" w:sz="0" w:space="0" w:color="auto"/>
            <w:left w:val="single" w:sz="6" w:space="0" w:color="FFFFFF"/>
            <w:bottom w:val="none" w:sz="0" w:space="0" w:color="auto"/>
            <w:right w:val="none" w:sz="0" w:space="0" w:color="auto"/>
          </w:divBdr>
        </w:div>
        <w:div w:id="943000948">
          <w:marLeft w:val="0"/>
          <w:marRight w:val="0"/>
          <w:marTop w:val="0"/>
          <w:marBottom w:val="0"/>
          <w:divBdr>
            <w:top w:val="none" w:sz="0" w:space="0" w:color="auto"/>
            <w:left w:val="none" w:sz="0" w:space="0" w:color="auto"/>
            <w:bottom w:val="none" w:sz="0" w:space="0" w:color="auto"/>
            <w:right w:val="none" w:sz="0" w:space="0" w:color="auto"/>
          </w:divBdr>
        </w:div>
        <w:div w:id="1805999924">
          <w:marLeft w:val="0"/>
          <w:marRight w:val="0"/>
          <w:marTop w:val="0"/>
          <w:marBottom w:val="0"/>
          <w:divBdr>
            <w:top w:val="none" w:sz="0" w:space="0" w:color="auto"/>
            <w:left w:val="none" w:sz="0" w:space="0" w:color="auto"/>
            <w:bottom w:val="none" w:sz="0" w:space="0" w:color="auto"/>
            <w:right w:val="none" w:sz="0" w:space="0" w:color="auto"/>
          </w:divBdr>
          <w:divsChild>
            <w:div w:id="939800429">
              <w:marLeft w:val="0"/>
              <w:marRight w:val="0"/>
              <w:marTop w:val="0"/>
              <w:marBottom w:val="0"/>
              <w:divBdr>
                <w:top w:val="none" w:sz="0" w:space="0" w:color="auto"/>
                <w:left w:val="none" w:sz="0" w:space="0" w:color="auto"/>
                <w:bottom w:val="none" w:sz="0" w:space="0" w:color="auto"/>
                <w:right w:val="none" w:sz="0" w:space="0" w:color="auto"/>
              </w:divBdr>
              <w:divsChild>
                <w:div w:id="394471078">
                  <w:marLeft w:val="0"/>
                  <w:marRight w:val="0"/>
                  <w:marTop w:val="0"/>
                  <w:marBottom w:val="0"/>
                  <w:divBdr>
                    <w:top w:val="none" w:sz="0" w:space="0" w:color="auto"/>
                    <w:left w:val="none" w:sz="0" w:space="0" w:color="auto"/>
                    <w:bottom w:val="none" w:sz="0" w:space="0" w:color="auto"/>
                    <w:right w:val="none" w:sz="0" w:space="0" w:color="auto"/>
                  </w:divBdr>
                  <w:divsChild>
                    <w:div w:id="1426807284">
                      <w:marLeft w:val="0"/>
                      <w:marRight w:val="0"/>
                      <w:marTop w:val="0"/>
                      <w:marBottom w:val="0"/>
                      <w:divBdr>
                        <w:top w:val="none" w:sz="0" w:space="0" w:color="auto"/>
                        <w:left w:val="none" w:sz="0" w:space="0" w:color="auto"/>
                        <w:bottom w:val="none" w:sz="0" w:space="0" w:color="auto"/>
                        <w:right w:val="none" w:sz="0" w:space="0" w:color="auto"/>
                      </w:divBdr>
                      <w:divsChild>
                        <w:div w:id="1962573121">
                          <w:marLeft w:val="0"/>
                          <w:marRight w:val="0"/>
                          <w:marTop w:val="0"/>
                          <w:marBottom w:val="180"/>
                          <w:divBdr>
                            <w:top w:val="none" w:sz="0" w:space="0" w:color="auto"/>
                            <w:left w:val="none" w:sz="0" w:space="0" w:color="auto"/>
                            <w:bottom w:val="single" w:sz="6" w:space="0" w:color="005581"/>
                            <w:right w:val="none" w:sz="0" w:space="0" w:color="auto"/>
                          </w:divBdr>
                        </w:div>
                      </w:divsChild>
                    </w:div>
                  </w:divsChild>
                </w:div>
              </w:divsChild>
            </w:div>
            <w:div w:id="2081518830">
              <w:marLeft w:val="0"/>
              <w:marRight w:val="0"/>
              <w:marTop w:val="0"/>
              <w:marBottom w:val="540"/>
              <w:divBdr>
                <w:top w:val="none" w:sz="0" w:space="0" w:color="auto"/>
                <w:left w:val="none" w:sz="0" w:space="0" w:color="auto"/>
                <w:bottom w:val="none" w:sz="0" w:space="0" w:color="auto"/>
                <w:right w:val="none" w:sz="0" w:space="0" w:color="auto"/>
              </w:divBdr>
              <w:divsChild>
                <w:div w:id="904994808">
                  <w:marLeft w:val="0"/>
                  <w:marRight w:val="0"/>
                  <w:marTop w:val="0"/>
                  <w:marBottom w:val="0"/>
                  <w:divBdr>
                    <w:top w:val="none" w:sz="0" w:space="0" w:color="auto"/>
                    <w:left w:val="none" w:sz="0" w:space="0" w:color="auto"/>
                    <w:bottom w:val="single" w:sz="6" w:space="0" w:color="1D1060"/>
                    <w:right w:val="none" w:sz="0" w:space="0" w:color="auto"/>
                  </w:divBdr>
                </w:div>
                <w:div w:id="1231580721">
                  <w:marLeft w:val="0"/>
                  <w:marRight w:val="0"/>
                  <w:marTop w:val="0"/>
                  <w:marBottom w:val="0"/>
                  <w:divBdr>
                    <w:top w:val="none" w:sz="0" w:space="0" w:color="auto"/>
                    <w:left w:val="none" w:sz="0" w:space="0" w:color="auto"/>
                    <w:bottom w:val="none" w:sz="0" w:space="0" w:color="auto"/>
                    <w:right w:val="none" w:sz="0" w:space="0" w:color="auto"/>
                  </w:divBdr>
                  <w:divsChild>
                    <w:div w:id="212711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kjarvis@lcbp.org" TargetMode="Externa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scastle@lcbp.org" TargetMode="External"/><Relationship Id="rId2" Type="http://schemas.openxmlformats.org/officeDocument/2006/relationships/numbering" Target="numbering.xml"/><Relationship Id="rId16" Type="http://schemas.openxmlformats.org/officeDocument/2006/relationships/hyperlink" Target="mailto:ehowe@lcbp.org"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sclark@neiwpcc.org"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jcerasco@neiwpcc.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28FB7-24A7-478A-B9B0-0E4908A48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3391</Words>
  <Characters>19330</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22676</CharactersWithSpaces>
  <SharedDoc>false</SharedDoc>
  <HLinks>
    <vt:vector size="66" baseType="variant">
      <vt:variant>
        <vt:i4>4980810</vt:i4>
      </vt:variant>
      <vt:variant>
        <vt:i4>93</vt:i4>
      </vt:variant>
      <vt:variant>
        <vt:i4>0</vt:i4>
      </vt:variant>
      <vt:variant>
        <vt:i4>5</vt:i4>
      </vt:variant>
      <vt:variant>
        <vt:lpwstr>http://www.lcbp.org/techreportPDF/46_Ecological_Indicators_May_2005.pdf</vt:lpwstr>
      </vt:variant>
      <vt:variant>
        <vt:lpwstr/>
      </vt:variant>
      <vt:variant>
        <vt:i4>7274552</vt:i4>
      </vt:variant>
      <vt:variant>
        <vt:i4>90</vt:i4>
      </vt:variant>
      <vt:variant>
        <vt:i4>0</vt:i4>
      </vt:variant>
      <vt:variant>
        <vt:i4>5</vt:i4>
      </vt:variant>
      <vt:variant>
        <vt:lpwstr>http://www.lcbp.org/lcstate.htm</vt:lpwstr>
      </vt:variant>
      <vt:variant>
        <vt:lpwstr/>
      </vt:variant>
      <vt:variant>
        <vt:i4>4128775</vt:i4>
      </vt:variant>
      <vt:variant>
        <vt:i4>87</vt:i4>
      </vt:variant>
      <vt:variant>
        <vt:i4>0</vt:i4>
      </vt:variant>
      <vt:variant>
        <vt:i4>5</vt:i4>
      </vt:variant>
      <vt:variant>
        <vt:lpwstr>mailto:kjarvis@lcbp.org</vt:lpwstr>
      </vt:variant>
      <vt:variant>
        <vt:lpwstr/>
      </vt:variant>
      <vt:variant>
        <vt:i4>6160506</vt:i4>
      </vt:variant>
      <vt:variant>
        <vt:i4>84</vt:i4>
      </vt:variant>
      <vt:variant>
        <vt:i4>0</vt:i4>
      </vt:variant>
      <vt:variant>
        <vt:i4>5</vt:i4>
      </vt:variant>
      <vt:variant>
        <vt:lpwstr>mailto:ngrohoski@lcbp.org</vt:lpwstr>
      </vt:variant>
      <vt:variant>
        <vt:lpwstr/>
      </vt:variant>
      <vt:variant>
        <vt:i4>6226025</vt:i4>
      </vt:variant>
      <vt:variant>
        <vt:i4>81</vt:i4>
      </vt:variant>
      <vt:variant>
        <vt:i4>0</vt:i4>
      </vt:variant>
      <vt:variant>
        <vt:i4>5</vt:i4>
      </vt:variant>
      <vt:variant>
        <vt:lpwstr>mailto:ehowe@lcbp.org</vt:lpwstr>
      </vt:variant>
      <vt:variant>
        <vt:lpwstr/>
      </vt:variant>
      <vt:variant>
        <vt:i4>1638454</vt:i4>
      </vt:variant>
      <vt:variant>
        <vt:i4>78</vt:i4>
      </vt:variant>
      <vt:variant>
        <vt:i4>0</vt:i4>
      </vt:variant>
      <vt:variant>
        <vt:i4>5</vt:i4>
      </vt:variant>
      <vt:variant>
        <vt:lpwstr>mailto:bcard@neiwpcc.org</vt:lpwstr>
      </vt:variant>
      <vt:variant>
        <vt:lpwstr/>
      </vt:variant>
      <vt:variant>
        <vt:i4>327725</vt:i4>
      </vt:variant>
      <vt:variant>
        <vt:i4>75</vt:i4>
      </vt:variant>
      <vt:variant>
        <vt:i4>0</vt:i4>
      </vt:variant>
      <vt:variant>
        <vt:i4>5</vt:i4>
      </vt:variant>
      <vt:variant>
        <vt:lpwstr>mailto:mjennings@neiwpcc.org</vt:lpwstr>
      </vt:variant>
      <vt:variant>
        <vt:lpwstr/>
      </vt:variant>
      <vt:variant>
        <vt:i4>4522016</vt:i4>
      </vt:variant>
      <vt:variant>
        <vt:i4>72</vt:i4>
      </vt:variant>
      <vt:variant>
        <vt:i4>0</vt:i4>
      </vt:variant>
      <vt:variant>
        <vt:i4>5</vt:i4>
      </vt:variant>
      <vt:variant>
        <vt:lpwstr>mailto:ringel.donna@epa.gov</vt:lpwstr>
      </vt:variant>
      <vt:variant>
        <vt:lpwstr/>
      </vt:variant>
      <vt:variant>
        <vt:i4>6488080</vt:i4>
      </vt:variant>
      <vt:variant>
        <vt:i4>69</vt:i4>
      </vt:variant>
      <vt:variant>
        <vt:i4>0</vt:i4>
      </vt:variant>
      <vt:variant>
        <vt:i4>5</vt:i4>
      </vt:variant>
      <vt:variant>
        <vt:lpwstr>mailto:paula.mario@epa.gov</vt:lpwstr>
      </vt:variant>
      <vt:variant>
        <vt:lpwstr/>
      </vt:variant>
      <vt:variant>
        <vt:i4>2555983</vt:i4>
      </vt:variant>
      <vt:variant>
        <vt:i4>66</vt:i4>
      </vt:variant>
      <vt:variant>
        <vt:i4>0</vt:i4>
      </vt:variant>
      <vt:variant>
        <vt:i4>5</vt:i4>
      </vt:variant>
      <vt:variant>
        <vt:lpwstr>mailto:dimattei.steve@epa.gov</vt:lpwstr>
      </vt:variant>
      <vt:variant>
        <vt:lpwstr/>
      </vt:variant>
      <vt:variant>
        <vt:i4>4259897</vt:i4>
      </vt:variant>
      <vt:variant>
        <vt:i4>63</vt:i4>
      </vt:variant>
      <vt:variant>
        <vt:i4>0</vt:i4>
      </vt:variant>
      <vt:variant>
        <vt:i4>5</vt:i4>
      </vt:variant>
      <vt:variant>
        <vt:lpwstr>mailto:beck.erik@epa.gov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mlister</dc:creator>
  <cp:lastModifiedBy>Julie Moore</cp:lastModifiedBy>
  <cp:revision>4</cp:revision>
  <cp:lastPrinted>2014-05-20T20:37:00Z</cp:lastPrinted>
  <dcterms:created xsi:type="dcterms:W3CDTF">2016-06-02T20:14:00Z</dcterms:created>
  <dcterms:modified xsi:type="dcterms:W3CDTF">2016-06-02T20:34:00Z</dcterms:modified>
</cp:coreProperties>
</file>